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649" w:rsidRDefault="00687649" w:rsidP="00050218">
      <w:pPr>
        <w:ind w:left="6480" w:firstLine="0"/>
        <w:rPr>
          <w:b/>
          <w:bCs/>
          <w:color w:val="000000"/>
          <w:spacing w:val="-1"/>
          <w:sz w:val="24"/>
          <w:szCs w:val="24"/>
        </w:rPr>
      </w:pPr>
    </w:p>
    <w:p w:rsidR="004D5D57" w:rsidRDefault="00092C59" w:rsidP="004D5D57">
      <w:pPr>
        <w:jc w:val="right"/>
        <w:rPr>
          <w:sz w:val="24"/>
          <w:szCs w:val="24"/>
        </w:rPr>
      </w:pPr>
      <w:r>
        <w:rPr>
          <w:b/>
          <w:bCs/>
          <w:color w:val="000000"/>
          <w:spacing w:val="-1"/>
          <w:sz w:val="24"/>
          <w:szCs w:val="24"/>
        </w:rPr>
        <w:t xml:space="preserve">Chełmża </w:t>
      </w:r>
      <w:r w:rsidR="00050218" w:rsidRPr="00266591">
        <w:rPr>
          <w:b/>
          <w:bCs/>
          <w:color w:val="000000"/>
          <w:spacing w:val="-1"/>
          <w:sz w:val="24"/>
          <w:szCs w:val="24"/>
        </w:rPr>
        <w:t>, dnia</w:t>
      </w:r>
      <w:r w:rsidR="006F06DF">
        <w:rPr>
          <w:b/>
          <w:bCs/>
          <w:color w:val="000000"/>
          <w:spacing w:val="-1"/>
          <w:sz w:val="24"/>
          <w:szCs w:val="24"/>
        </w:rPr>
        <w:t xml:space="preserve"> 28</w:t>
      </w:r>
      <w:r w:rsidR="00EA07AB">
        <w:rPr>
          <w:b/>
          <w:bCs/>
          <w:color w:val="000000"/>
          <w:spacing w:val="-1"/>
          <w:sz w:val="24"/>
          <w:szCs w:val="24"/>
        </w:rPr>
        <w:t xml:space="preserve"> grudnia</w:t>
      </w:r>
      <w:r w:rsidR="005D0293" w:rsidRPr="00266591">
        <w:rPr>
          <w:b/>
          <w:bCs/>
          <w:color w:val="000000"/>
          <w:spacing w:val="-1"/>
          <w:sz w:val="24"/>
          <w:szCs w:val="24"/>
        </w:rPr>
        <w:t xml:space="preserve"> </w:t>
      </w:r>
      <w:r w:rsidR="00050218" w:rsidRPr="00266591">
        <w:rPr>
          <w:b/>
          <w:bCs/>
          <w:color w:val="000000"/>
          <w:spacing w:val="-1"/>
          <w:sz w:val="24"/>
          <w:szCs w:val="24"/>
        </w:rPr>
        <w:t>2016 r.</w:t>
      </w:r>
    </w:p>
    <w:p w:rsidR="00E017B4" w:rsidRPr="004D5D57" w:rsidRDefault="00E40BDB" w:rsidP="004D5D57">
      <w:pPr>
        <w:rPr>
          <w:sz w:val="24"/>
          <w:szCs w:val="24"/>
        </w:rPr>
      </w:pPr>
      <w:r>
        <w:rPr>
          <w:color w:val="000000"/>
          <w:spacing w:val="-4"/>
        </w:rPr>
        <w:t>Znak sprawy</w:t>
      </w:r>
      <w:r w:rsidR="00E017B4">
        <w:rPr>
          <w:color w:val="000000"/>
          <w:spacing w:val="-4"/>
        </w:rPr>
        <w:t>:</w:t>
      </w:r>
      <w:r w:rsidR="00E017B4">
        <w:rPr>
          <w:b/>
        </w:rPr>
        <w:t xml:space="preserve"> Nr sprawy: ZP/2/2016</w:t>
      </w:r>
      <w:r w:rsidR="00E017B4">
        <w:rPr>
          <w:b/>
          <w:color w:val="FF0000"/>
        </w:rPr>
        <w:t xml:space="preserve"> </w:t>
      </w:r>
    </w:p>
    <w:p w:rsidR="00092C59" w:rsidRPr="004D5D57" w:rsidRDefault="00E017B4" w:rsidP="004D5D57">
      <w:pPr>
        <w:rPr>
          <w:b/>
        </w:rPr>
      </w:pPr>
      <w:r>
        <w:rPr>
          <w:b/>
        </w:rPr>
        <w:t xml:space="preserve"> </w:t>
      </w:r>
    </w:p>
    <w:p w:rsidR="00050218" w:rsidRPr="00266591" w:rsidRDefault="00050218" w:rsidP="00050218">
      <w:pPr>
        <w:shd w:val="clear" w:color="auto" w:fill="FFFFFF"/>
        <w:autoSpaceDE w:val="0"/>
        <w:autoSpaceDN w:val="0"/>
        <w:adjustRightInd w:val="0"/>
        <w:spacing w:before="5" w:line="552" w:lineRule="exact"/>
        <w:ind w:left="10"/>
        <w:rPr>
          <w:sz w:val="24"/>
          <w:szCs w:val="24"/>
        </w:rPr>
      </w:pPr>
      <w:r w:rsidRPr="00266591">
        <w:rPr>
          <w:b/>
          <w:bCs/>
          <w:color w:val="000000"/>
          <w:spacing w:val="-1"/>
          <w:sz w:val="24"/>
          <w:szCs w:val="24"/>
        </w:rPr>
        <w:tab/>
      </w:r>
      <w:r w:rsidRPr="00266591">
        <w:rPr>
          <w:b/>
          <w:bCs/>
          <w:color w:val="000000"/>
          <w:spacing w:val="-1"/>
          <w:sz w:val="24"/>
          <w:szCs w:val="24"/>
        </w:rPr>
        <w:tab/>
      </w:r>
      <w:r w:rsidRPr="00266591">
        <w:rPr>
          <w:b/>
          <w:bCs/>
          <w:color w:val="000000"/>
          <w:spacing w:val="-1"/>
          <w:sz w:val="24"/>
          <w:szCs w:val="24"/>
        </w:rPr>
        <w:tab/>
      </w:r>
      <w:r w:rsidRPr="00266591">
        <w:rPr>
          <w:b/>
          <w:bCs/>
          <w:color w:val="000000"/>
          <w:spacing w:val="-1"/>
          <w:sz w:val="24"/>
          <w:szCs w:val="24"/>
        </w:rPr>
        <w:tab/>
      </w:r>
      <w:r w:rsidRPr="00266591">
        <w:rPr>
          <w:b/>
          <w:bCs/>
          <w:color w:val="000000"/>
          <w:spacing w:val="-1"/>
          <w:sz w:val="24"/>
          <w:szCs w:val="24"/>
        </w:rPr>
        <w:tab/>
      </w:r>
      <w:r w:rsidRPr="00266591">
        <w:rPr>
          <w:b/>
          <w:bCs/>
          <w:color w:val="000000"/>
          <w:spacing w:val="-1"/>
          <w:sz w:val="24"/>
          <w:szCs w:val="24"/>
        </w:rPr>
        <w:tab/>
      </w:r>
    </w:p>
    <w:p w:rsidR="00092C59" w:rsidRDefault="00050218" w:rsidP="00092C59">
      <w:pPr>
        <w:shd w:val="clear" w:color="auto" w:fill="FFFFFF"/>
        <w:tabs>
          <w:tab w:val="left" w:pos="2610"/>
        </w:tabs>
        <w:autoSpaceDE w:val="0"/>
        <w:autoSpaceDN w:val="0"/>
        <w:adjustRightInd w:val="0"/>
        <w:spacing w:line="552" w:lineRule="exact"/>
        <w:ind w:left="14"/>
        <w:rPr>
          <w:b/>
          <w:color w:val="000000"/>
          <w:spacing w:val="-5"/>
          <w:sz w:val="24"/>
          <w:szCs w:val="24"/>
        </w:rPr>
      </w:pPr>
      <w:r w:rsidRPr="00266591">
        <w:rPr>
          <w:b/>
          <w:color w:val="000000"/>
          <w:spacing w:val="-5"/>
          <w:sz w:val="24"/>
          <w:szCs w:val="24"/>
        </w:rPr>
        <w:t>ZAMAWIAJĄCY:</w:t>
      </w:r>
    </w:p>
    <w:p w:rsidR="00092C59" w:rsidRPr="00092C59" w:rsidRDefault="00092C59" w:rsidP="00092C59">
      <w:pPr>
        <w:shd w:val="clear" w:color="auto" w:fill="FFFFFF"/>
        <w:tabs>
          <w:tab w:val="left" w:pos="2610"/>
        </w:tabs>
        <w:autoSpaceDE w:val="0"/>
        <w:autoSpaceDN w:val="0"/>
        <w:adjustRightInd w:val="0"/>
        <w:spacing w:line="552" w:lineRule="exact"/>
        <w:ind w:left="14"/>
        <w:rPr>
          <w:b/>
          <w:bCs/>
          <w:sz w:val="24"/>
          <w:szCs w:val="24"/>
        </w:rPr>
      </w:pPr>
      <w:r w:rsidRPr="00092C59">
        <w:rPr>
          <w:b/>
          <w:bCs/>
          <w:sz w:val="24"/>
          <w:szCs w:val="24"/>
        </w:rPr>
        <w:t xml:space="preserve">Szpital Powiatowy Sp. z o.o. </w:t>
      </w:r>
    </w:p>
    <w:p w:rsidR="00092C59" w:rsidRPr="00092C59" w:rsidRDefault="00092C59" w:rsidP="00092C59">
      <w:pPr>
        <w:shd w:val="clear" w:color="auto" w:fill="FFFFFF"/>
        <w:tabs>
          <w:tab w:val="left" w:pos="2610"/>
        </w:tabs>
        <w:autoSpaceDE w:val="0"/>
        <w:autoSpaceDN w:val="0"/>
        <w:adjustRightInd w:val="0"/>
        <w:spacing w:line="552" w:lineRule="exact"/>
        <w:ind w:left="14"/>
        <w:rPr>
          <w:b/>
          <w:color w:val="000000"/>
          <w:spacing w:val="-5"/>
          <w:sz w:val="24"/>
          <w:szCs w:val="24"/>
        </w:rPr>
      </w:pPr>
      <w:r w:rsidRPr="00092C59">
        <w:rPr>
          <w:b/>
          <w:bCs/>
          <w:sz w:val="24"/>
          <w:szCs w:val="24"/>
        </w:rPr>
        <w:t>ul. Szewskiej 23,</w:t>
      </w:r>
    </w:p>
    <w:p w:rsidR="00092C59" w:rsidRPr="00092C59" w:rsidRDefault="00092C59" w:rsidP="00092C59">
      <w:pPr>
        <w:shd w:val="clear" w:color="auto" w:fill="FFFFFF"/>
        <w:tabs>
          <w:tab w:val="left" w:pos="2610"/>
        </w:tabs>
        <w:autoSpaceDE w:val="0"/>
        <w:autoSpaceDN w:val="0"/>
        <w:adjustRightInd w:val="0"/>
        <w:spacing w:line="552" w:lineRule="exact"/>
        <w:ind w:left="14"/>
        <w:rPr>
          <w:b/>
          <w:color w:val="000000"/>
          <w:spacing w:val="-5"/>
          <w:sz w:val="24"/>
          <w:szCs w:val="24"/>
        </w:rPr>
      </w:pPr>
      <w:r w:rsidRPr="00092C59">
        <w:rPr>
          <w:b/>
          <w:color w:val="000000"/>
          <w:spacing w:val="-5"/>
          <w:sz w:val="24"/>
          <w:szCs w:val="24"/>
        </w:rPr>
        <w:t>87-140 Chełmża</w:t>
      </w:r>
    </w:p>
    <w:p w:rsidR="00050218" w:rsidRPr="00E40BDB" w:rsidRDefault="00050218" w:rsidP="00E40BDB">
      <w:pPr>
        <w:shd w:val="clear" w:color="auto" w:fill="FFFFFF"/>
        <w:autoSpaceDE w:val="0"/>
        <w:autoSpaceDN w:val="0"/>
        <w:adjustRightInd w:val="0"/>
        <w:spacing w:line="552" w:lineRule="exact"/>
        <w:ind w:left="14"/>
        <w:rPr>
          <w:b/>
          <w:sz w:val="24"/>
          <w:szCs w:val="24"/>
        </w:rPr>
      </w:pPr>
    </w:p>
    <w:p w:rsidR="003E4C6D" w:rsidRDefault="00050218" w:rsidP="003E4C6D">
      <w:pPr>
        <w:shd w:val="clear" w:color="auto" w:fill="FFFFFF"/>
        <w:tabs>
          <w:tab w:val="left" w:pos="2870"/>
          <w:tab w:val="left" w:pos="5275"/>
          <w:tab w:val="left" w:pos="7675"/>
        </w:tabs>
        <w:autoSpaceDE w:val="0"/>
        <w:autoSpaceDN w:val="0"/>
        <w:adjustRightInd w:val="0"/>
        <w:spacing w:before="322"/>
        <w:ind w:left="259"/>
        <w:rPr>
          <w:color w:val="000000"/>
          <w:sz w:val="24"/>
          <w:szCs w:val="24"/>
        </w:rPr>
      </w:pPr>
      <w:r w:rsidRPr="00266591">
        <w:rPr>
          <w:color w:val="000000"/>
          <w:spacing w:val="-3"/>
          <w:sz w:val="24"/>
          <w:szCs w:val="24"/>
        </w:rPr>
        <w:t>NIP</w:t>
      </w:r>
      <w:r w:rsidR="003E4C6D">
        <w:rPr>
          <w:color w:val="000000"/>
          <w:spacing w:val="-3"/>
          <w:sz w:val="24"/>
          <w:szCs w:val="24"/>
        </w:rPr>
        <w:t>: 879-22-76-028</w:t>
      </w:r>
      <w:r w:rsidRPr="00266591">
        <w:rPr>
          <w:color w:val="000000"/>
          <w:sz w:val="24"/>
          <w:szCs w:val="24"/>
        </w:rPr>
        <w:tab/>
      </w:r>
    </w:p>
    <w:p w:rsidR="00050218" w:rsidRPr="003E4C6D" w:rsidRDefault="00050218" w:rsidP="003E4C6D">
      <w:pPr>
        <w:shd w:val="clear" w:color="auto" w:fill="FFFFFF"/>
        <w:tabs>
          <w:tab w:val="left" w:pos="2870"/>
          <w:tab w:val="left" w:pos="5275"/>
          <w:tab w:val="left" w:pos="7675"/>
        </w:tabs>
        <w:autoSpaceDE w:val="0"/>
        <w:autoSpaceDN w:val="0"/>
        <w:adjustRightInd w:val="0"/>
        <w:spacing w:before="322"/>
        <w:ind w:left="259"/>
        <w:rPr>
          <w:color w:val="000000"/>
          <w:sz w:val="24"/>
          <w:szCs w:val="24"/>
        </w:rPr>
      </w:pPr>
      <w:r w:rsidRPr="00266591">
        <w:rPr>
          <w:color w:val="000000"/>
          <w:spacing w:val="-1"/>
          <w:sz w:val="24"/>
          <w:szCs w:val="24"/>
        </w:rPr>
        <w:t>REGON</w:t>
      </w:r>
      <w:r w:rsidR="003E4C6D">
        <w:rPr>
          <w:color w:val="000000"/>
          <w:spacing w:val="-1"/>
          <w:sz w:val="24"/>
          <w:szCs w:val="24"/>
        </w:rPr>
        <w:t>: 871547899</w:t>
      </w:r>
    </w:p>
    <w:p w:rsidR="001E3B34" w:rsidRDefault="00050218" w:rsidP="00FC3E49">
      <w:pPr>
        <w:shd w:val="clear" w:color="auto" w:fill="FFFFFF"/>
        <w:autoSpaceDE w:val="0"/>
        <w:autoSpaceDN w:val="0"/>
        <w:adjustRightInd w:val="0"/>
        <w:spacing w:before="845" w:line="326" w:lineRule="exact"/>
        <w:ind w:left="360" w:right="1896" w:firstLine="0"/>
        <w:jc w:val="center"/>
        <w:rPr>
          <w:b/>
          <w:bCs/>
          <w:color w:val="000000"/>
          <w:spacing w:val="-14"/>
          <w:sz w:val="24"/>
          <w:szCs w:val="24"/>
        </w:rPr>
      </w:pPr>
      <w:r w:rsidRPr="00266591">
        <w:rPr>
          <w:b/>
          <w:bCs/>
          <w:color w:val="000000"/>
          <w:spacing w:val="-3"/>
          <w:sz w:val="24"/>
          <w:szCs w:val="24"/>
        </w:rPr>
        <w:t xml:space="preserve">SPECYFIKACJA ISTOTNYCH WARUNKÓW                   </w:t>
      </w:r>
      <w:r w:rsidRPr="00266591">
        <w:rPr>
          <w:b/>
          <w:bCs/>
          <w:color w:val="000000"/>
          <w:spacing w:val="-14"/>
          <w:sz w:val="24"/>
          <w:szCs w:val="24"/>
        </w:rPr>
        <w:t>ZAMÓWIENIA PUBLICZNEGO</w:t>
      </w:r>
      <w:r w:rsidR="005E45DA">
        <w:rPr>
          <w:b/>
          <w:bCs/>
          <w:color w:val="000000"/>
          <w:spacing w:val="-14"/>
          <w:sz w:val="24"/>
          <w:szCs w:val="24"/>
        </w:rPr>
        <w:t xml:space="preserve"> (w skrócie SIWZ)</w:t>
      </w:r>
    </w:p>
    <w:p w:rsidR="00FC3E49" w:rsidRPr="00266591" w:rsidRDefault="00FC3E49" w:rsidP="00FC3E49">
      <w:pPr>
        <w:shd w:val="clear" w:color="auto" w:fill="FFFFFF"/>
        <w:autoSpaceDE w:val="0"/>
        <w:autoSpaceDN w:val="0"/>
        <w:adjustRightInd w:val="0"/>
        <w:spacing w:before="845" w:line="326" w:lineRule="exact"/>
        <w:ind w:left="360" w:right="1896" w:firstLine="0"/>
        <w:jc w:val="center"/>
        <w:rPr>
          <w:b/>
          <w:bCs/>
          <w:color w:val="000000"/>
          <w:spacing w:val="-14"/>
          <w:sz w:val="24"/>
          <w:szCs w:val="24"/>
        </w:rPr>
      </w:pPr>
    </w:p>
    <w:p w:rsidR="00E017B4" w:rsidRPr="00E017B4" w:rsidRDefault="00E017B4" w:rsidP="00E017B4">
      <w:pPr>
        <w:ind w:firstLine="0"/>
        <w:rPr>
          <w:b/>
          <w:color w:val="000000"/>
          <w:sz w:val="24"/>
          <w:szCs w:val="24"/>
        </w:rPr>
      </w:pPr>
      <w:r w:rsidRPr="0059569C">
        <w:rPr>
          <w:sz w:val="24"/>
          <w:szCs w:val="24"/>
        </w:rPr>
        <w:t>Czteroczęściowe postępowanie</w:t>
      </w:r>
      <w:r w:rsidR="00F776C8" w:rsidRPr="0059569C">
        <w:rPr>
          <w:sz w:val="24"/>
          <w:szCs w:val="24"/>
        </w:rPr>
        <w:t>,</w:t>
      </w:r>
      <w:r w:rsidR="00092C59" w:rsidRPr="0059569C">
        <w:rPr>
          <w:sz w:val="24"/>
          <w:szCs w:val="24"/>
        </w:rPr>
        <w:t xml:space="preserve"> prowadzone</w:t>
      </w:r>
      <w:r w:rsidR="008A24CC" w:rsidRPr="00E017B4">
        <w:rPr>
          <w:sz w:val="24"/>
          <w:szCs w:val="24"/>
        </w:rPr>
        <w:t xml:space="preserve"> w trybie przetargu nieograniczonego </w:t>
      </w:r>
      <w:r w:rsidR="008A24CC" w:rsidRPr="00E017B4">
        <w:rPr>
          <w:bCs/>
          <w:spacing w:val="2"/>
          <w:sz w:val="24"/>
          <w:szCs w:val="24"/>
        </w:rPr>
        <w:t xml:space="preserve">poniżej kwoty określonej w art. 11 ust. 8, </w:t>
      </w:r>
      <w:r w:rsidR="008A24CC" w:rsidRPr="00E017B4">
        <w:rPr>
          <w:sz w:val="24"/>
          <w:szCs w:val="24"/>
        </w:rPr>
        <w:t xml:space="preserve">zgodnie z ustawą z dnia 29 stycznia 2004r. - Prawo zamówień publicznych (Dz. U. z 2015r. poz. 2164, z </w:t>
      </w:r>
      <w:proofErr w:type="spellStart"/>
      <w:r w:rsidR="008A24CC" w:rsidRPr="00E017B4">
        <w:rPr>
          <w:sz w:val="24"/>
          <w:szCs w:val="24"/>
        </w:rPr>
        <w:t>późn</w:t>
      </w:r>
      <w:proofErr w:type="spellEnd"/>
      <w:r w:rsidR="008A24CC" w:rsidRPr="00E017B4">
        <w:rPr>
          <w:sz w:val="24"/>
          <w:szCs w:val="24"/>
        </w:rPr>
        <w:t>. zm.) na</w:t>
      </w:r>
      <w:r w:rsidRPr="00E017B4">
        <w:rPr>
          <w:b/>
          <w:sz w:val="24"/>
          <w:szCs w:val="24"/>
        </w:rPr>
        <w:t xml:space="preserve"> </w:t>
      </w:r>
      <w:r>
        <w:rPr>
          <w:b/>
          <w:sz w:val="24"/>
          <w:szCs w:val="24"/>
        </w:rPr>
        <w:t>„</w:t>
      </w:r>
      <w:r w:rsidRPr="00E017B4">
        <w:rPr>
          <w:b/>
          <w:sz w:val="24"/>
          <w:szCs w:val="24"/>
        </w:rPr>
        <w:t>DOST</w:t>
      </w:r>
      <w:r w:rsidR="008E4E66">
        <w:rPr>
          <w:b/>
          <w:sz w:val="24"/>
          <w:szCs w:val="24"/>
        </w:rPr>
        <w:t>AWĘ SPRZĘTU MEDYCZNEGO W POSTAC</w:t>
      </w:r>
      <w:r w:rsidRPr="00E017B4">
        <w:rPr>
          <w:b/>
          <w:sz w:val="24"/>
          <w:szCs w:val="24"/>
        </w:rPr>
        <w:t>I ULTRASONOGRAFU DO BAD</w:t>
      </w:r>
      <w:r>
        <w:rPr>
          <w:b/>
          <w:sz w:val="24"/>
          <w:szCs w:val="24"/>
        </w:rPr>
        <w:t>AŃ POŁOŻNICZO-GINEKOLOGICZNYCH,</w:t>
      </w:r>
      <w:r w:rsidR="00202D58" w:rsidRPr="00202D58">
        <w:rPr>
          <w:b/>
          <w:color w:val="000000"/>
          <w:sz w:val="24"/>
          <w:szCs w:val="24"/>
        </w:rPr>
        <w:t xml:space="preserve"> </w:t>
      </w:r>
      <w:r w:rsidR="00202D58" w:rsidRPr="00E017B4">
        <w:rPr>
          <w:b/>
          <w:color w:val="000000"/>
          <w:sz w:val="24"/>
          <w:szCs w:val="24"/>
        </w:rPr>
        <w:t>HOLTERU EKG Z REJESTRATORAMI</w:t>
      </w:r>
      <w:r w:rsidR="00202D58">
        <w:rPr>
          <w:b/>
          <w:color w:val="000000"/>
          <w:sz w:val="24"/>
          <w:szCs w:val="24"/>
        </w:rPr>
        <w:t xml:space="preserve">, </w:t>
      </w:r>
      <w:r>
        <w:rPr>
          <w:b/>
          <w:sz w:val="24"/>
          <w:szCs w:val="24"/>
        </w:rPr>
        <w:t xml:space="preserve"> ECHOKARDIOGRAFU, </w:t>
      </w:r>
      <w:r w:rsidR="007B6E70">
        <w:rPr>
          <w:b/>
          <w:sz w:val="24"/>
          <w:szCs w:val="24"/>
        </w:rPr>
        <w:t>KARDIOTOKOGRAFU DO CIĄŻY BLIŹNIACZEJ</w:t>
      </w:r>
      <w:r w:rsidR="00202D58">
        <w:rPr>
          <w:b/>
          <w:sz w:val="24"/>
          <w:szCs w:val="24"/>
        </w:rPr>
        <w:t>.</w:t>
      </w:r>
    </w:p>
    <w:p w:rsidR="00691EE5" w:rsidRDefault="00691EE5" w:rsidP="00592FA3">
      <w:pPr>
        <w:spacing w:line="276" w:lineRule="auto"/>
        <w:ind w:left="0" w:firstLine="0"/>
        <w:rPr>
          <w:sz w:val="24"/>
          <w:szCs w:val="24"/>
        </w:rPr>
      </w:pPr>
    </w:p>
    <w:p w:rsidR="00AB0F0E" w:rsidRDefault="00AB0F0E" w:rsidP="00592FA3">
      <w:pPr>
        <w:spacing w:line="276" w:lineRule="auto"/>
        <w:ind w:left="0" w:firstLine="0"/>
        <w:rPr>
          <w:sz w:val="24"/>
          <w:szCs w:val="24"/>
        </w:rPr>
      </w:pPr>
    </w:p>
    <w:p w:rsidR="00AB0F0E" w:rsidRDefault="00AB0F0E" w:rsidP="00592FA3">
      <w:pPr>
        <w:spacing w:line="276" w:lineRule="auto"/>
        <w:ind w:left="0" w:firstLine="0"/>
        <w:rPr>
          <w:sz w:val="24"/>
          <w:szCs w:val="24"/>
        </w:rPr>
      </w:pPr>
    </w:p>
    <w:p w:rsidR="00AB0F0E" w:rsidRPr="00266591" w:rsidRDefault="00AB0F0E" w:rsidP="00592FA3">
      <w:pPr>
        <w:spacing w:line="276" w:lineRule="auto"/>
        <w:ind w:left="0" w:firstLine="0"/>
        <w:rPr>
          <w:sz w:val="24"/>
          <w:szCs w:val="24"/>
        </w:rPr>
      </w:pPr>
    </w:p>
    <w:p w:rsidR="00050218" w:rsidRPr="00266591" w:rsidRDefault="00050218" w:rsidP="00592FA3">
      <w:pPr>
        <w:spacing w:line="276" w:lineRule="auto"/>
        <w:rPr>
          <w:sz w:val="24"/>
          <w:szCs w:val="24"/>
        </w:rPr>
      </w:pPr>
      <w:r w:rsidRPr="00266591">
        <w:rPr>
          <w:color w:val="000000"/>
          <w:spacing w:val="-1"/>
          <w:sz w:val="24"/>
          <w:szCs w:val="24"/>
        </w:rPr>
        <w:t xml:space="preserve">Koszty związane z przygotowaniem i złożeniem oferty ponosi </w:t>
      </w:r>
      <w:r w:rsidR="00592FA3">
        <w:rPr>
          <w:color w:val="000000"/>
          <w:spacing w:val="-1"/>
          <w:sz w:val="24"/>
          <w:szCs w:val="24"/>
        </w:rPr>
        <w:t>W</w:t>
      </w:r>
      <w:r w:rsidRPr="00266591">
        <w:rPr>
          <w:color w:val="000000"/>
          <w:spacing w:val="-1"/>
          <w:sz w:val="24"/>
          <w:szCs w:val="24"/>
        </w:rPr>
        <w:t>ykonawca.</w:t>
      </w:r>
    </w:p>
    <w:p w:rsidR="00050218" w:rsidRDefault="00050218" w:rsidP="00592FA3">
      <w:pPr>
        <w:shd w:val="clear" w:color="auto" w:fill="FFFFFF"/>
        <w:autoSpaceDE w:val="0"/>
        <w:autoSpaceDN w:val="0"/>
        <w:adjustRightInd w:val="0"/>
        <w:spacing w:line="276" w:lineRule="auto"/>
        <w:ind w:left="14" w:hanging="14"/>
        <w:rPr>
          <w:color w:val="000000"/>
          <w:spacing w:val="-1"/>
          <w:sz w:val="24"/>
          <w:szCs w:val="24"/>
        </w:rPr>
      </w:pPr>
      <w:r w:rsidRPr="00266591">
        <w:rPr>
          <w:color w:val="000000"/>
          <w:spacing w:val="-1"/>
          <w:sz w:val="24"/>
          <w:szCs w:val="24"/>
        </w:rPr>
        <w:t>Wszystkie załączniki stanowią integralną część specyfikacji istotnych warunków zamówienia.</w:t>
      </w:r>
    </w:p>
    <w:p w:rsidR="00592FA3" w:rsidRPr="00266591" w:rsidRDefault="00592FA3" w:rsidP="00691EE5">
      <w:pPr>
        <w:shd w:val="clear" w:color="auto" w:fill="FFFFFF"/>
        <w:autoSpaceDE w:val="0"/>
        <w:autoSpaceDN w:val="0"/>
        <w:adjustRightInd w:val="0"/>
        <w:spacing w:line="276" w:lineRule="auto"/>
        <w:ind w:left="14"/>
        <w:rPr>
          <w:color w:val="000000"/>
          <w:spacing w:val="-1"/>
          <w:sz w:val="24"/>
          <w:szCs w:val="24"/>
        </w:rPr>
      </w:pPr>
    </w:p>
    <w:p w:rsidR="00592FA3" w:rsidRDefault="00050218" w:rsidP="00092C59">
      <w:pPr>
        <w:shd w:val="clear" w:color="auto" w:fill="FFFFFF"/>
        <w:autoSpaceDE w:val="0"/>
        <w:autoSpaceDN w:val="0"/>
        <w:adjustRightInd w:val="0"/>
        <w:spacing w:before="494" w:line="276" w:lineRule="auto"/>
        <w:ind w:left="7445"/>
        <w:rPr>
          <w:b/>
          <w:sz w:val="24"/>
          <w:szCs w:val="24"/>
        </w:rPr>
      </w:pPr>
      <w:r w:rsidRPr="00266591">
        <w:rPr>
          <w:color w:val="000000"/>
          <w:spacing w:val="1"/>
          <w:sz w:val="24"/>
          <w:szCs w:val="24"/>
        </w:rPr>
        <w:t xml:space="preserve">          </w:t>
      </w:r>
      <w:r w:rsidRPr="00266591">
        <w:rPr>
          <w:b/>
          <w:color w:val="000000"/>
          <w:spacing w:val="1"/>
          <w:sz w:val="24"/>
          <w:szCs w:val="24"/>
        </w:rPr>
        <w:t>Zatwierdził:</w:t>
      </w:r>
    </w:p>
    <w:p w:rsidR="00592FA3" w:rsidRPr="00266591" w:rsidRDefault="00592FA3" w:rsidP="00050218">
      <w:pPr>
        <w:shd w:val="clear" w:color="auto" w:fill="FFFFFF"/>
        <w:autoSpaceDE w:val="0"/>
        <w:autoSpaceDN w:val="0"/>
        <w:adjustRightInd w:val="0"/>
        <w:spacing w:before="494"/>
        <w:ind w:left="7445"/>
        <w:rPr>
          <w:b/>
          <w:sz w:val="24"/>
          <w:szCs w:val="24"/>
        </w:rPr>
      </w:pPr>
    </w:p>
    <w:p w:rsidR="002C1CBB" w:rsidRPr="00266591" w:rsidRDefault="002C1CBB" w:rsidP="00687649">
      <w:pPr>
        <w:pStyle w:val="1"/>
        <w:numPr>
          <w:ilvl w:val="0"/>
          <w:numId w:val="0"/>
        </w:numPr>
      </w:pPr>
    </w:p>
    <w:p w:rsidR="00CC0441" w:rsidRPr="00266591" w:rsidRDefault="00CC0441" w:rsidP="008A24CC">
      <w:pPr>
        <w:pStyle w:val="1"/>
      </w:pPr>
      <w:r w:rsidRPr="00266591">
        <w:rPr>
          <w:noProof/>
        </w:rPr>
        <w:drawing>
          <wp:anchor distT="0" distB="0" distL="114300" distR="114300" simplePos="0" relativeHeight="251669504" behindDoc="0" locked="0" layoutInCell="1" allowOverlap="1">
            <wp:simplePos x="0" y="0"/>
            <wp:positionH relativeFrom="column">
              <wp:posOffset>4445</wp:posOffset>
            </wp:positionH>
            <wp:positionV relativeFrom="paragraph">
              <wp:posOffset>9786620</wp:posOffset>
            </wp:positionV>
            <wp:extent cx="7591425" cy="714375"/>
            <wp:effectExtent l="19050" t="0" r="9525" b="0"/>
            <wp:wrapNone/>
            <wp:docPr id="11" name="Obraz 1" descr="papier_bot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pier_bot_bw.jpg"/>
                    <pic:cNvPicPr>
                      <a:picLocks noChangeAspect="1" noChangeArrowheads="1"/>
                    </pic:cNvPicPr>
                  </pic:nvPicPr>
                  <pic:blipFill>
                    <a:blip r:embed="rId8" cstate="print"/>
                    <a:srcRect/>
                    <a:stretch>
                      <a:fillRect/>
                    </a:stretch>
                  </pic:blipFill>
                  <pic:spPr bwMode="auto">
                    <a:xfrm>
                      <a:off x="0" y="0"/>
                      <a:ext cx="7591425" cy="714375"/>
                    </a:xfrm>
                    <a:prstGeom prst="rect">
                      <a:avLst/>
                    </a:prstGeom>
                    <a:noFill/>
                  </pic:spPr>
                </pic:pic>
              </a:graphicData>
            </a:graphic>
          </wp:anchor>
        </w:drawing>
      </w:r>
      <w:r w:rsidRPr="00266591">
        <w:rPr>
          <w:noProof/>
        </w:rPr>
        <w:drawing>
          <wp:anchor distT="0" distB="0" distL="114300" distR="114300" simplePos="0" relativeHeight="251668480" behindDoc="0" locked="0" layoutInCell="1" allowOverlap="1">
            <wp:simplePos x="0" y="0"/>
            <wp:positionH relativeFrom="column">
              <wp:posOffset>4445</wp:posOffset>
            </wp:positionH>
            <wp:positionV relativeFrom="paragraph">
              <wp:posOffset>9786620</wp:posOffset>
            </wp:positionV>
            <wp:extent cx="7591425" cy="714375"/>
            <wp:effectExtent l="19050" t="0" r="9525" b="0"/>
            <wp:wrapNone/>
            <wp:docPr id="10" name="Obraz 1" descr="papier_bot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pier_bot_bw.jpg"/>
                    <pic:cNvPicPr>
                      <a:picLocks noChangeAspect="1" noChangeArrowheads="1"/>
                    </pic:cNvPicPr>
                  </pic:nvPicPr>
                  <pic:blipFill>
                    <a:blip r:embed="rId8" cstate="print"/>
                    <a:srcRect/>
                    <a:stretch>
                      <a:fillRect/>
                    </a:stretch>
                  </pic:blipFill>
                  <pic:spPr bwMode="auto">
                    <a:xfrm>
                      <a:off x="0" y="0"/>
                      <a:ext cx="7591425" cy="714375"/>
                    </a:xfrm>
                    <a:prstGeom prst="rect">
                      <a:avLst/>
                    </a:prstGeom>
                    <a:noFill/>
                  </pic:spPr>
                </pic:pic>
              </a:graphicData>
            </a:graphic>
          </wp:anchor>
        </w:drawing>
      </w:r>
      <w:r w:rsidRPr="00266591">
        <w:rPr>
          <w:noProof/>
        </w:rPr>
        <w:drawing>
          <wp:anchor distT="0" distB="0" distL="114300" distR="114300" simplePos="0" relativeHeight="251667456" behindDoc="0" locked="0" layoutInCell="1" allowOverlap="1">
            <wp:simplePos x="0" y="0"/>
            <wp:positionH relativeFrom="column">
              <wp:posOffset>4445</wp:posOffset>
            </wp:positionH>
            <wp:positionV relativeFrom="paragraph">
              <wp:posOffset>9786620</wp:posOffset>
            </wp:positionV>
            <wp:extent cx="7591425" cy="714375"/>
            <wp:effectExtent l="19050" t="0" r="9525" b="0"/>
            <wp:wrapNone/>
            <wp:docPr id="9" name="Obraz 1" descr="papier_bot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pier_bot_bw.jpg"/>
                    <pic:cNvPicPr>
                      <a:picLocks noChangeAspect="1" noChangeArrowheads="1"/>
                    </pic:cNvPicPr>
                  </pic:nvPicPr>
                  <pic:blipFill>
                    <a:blip r:embed="rId8" cstate="print"/>
                    <a:srcRect/>
                    <a:stretch>
                      <a:fillRect/>
                    </a:stretch>
                  </pic:blipFill>
                  <pic:spPr bwMode="auto">
                    <a:xfrm>
                      <a:off x="0" y="0"/>
                      <a:ext cx="7591425" cy="714375"/>
                    </a:xfrm>
                    <a:prstGeom prst="rect">
                      <a:avLst/>
                    </a:prstGeom>
                    <a:noFill/>
                  </pic:spPr>
                </pic:pic>
              </a:graphicData>
            </a:graphic>
          </wp:anchor>
        </w:drawing>
      </w:r>
      <w:r w:rsidRPr="00266591">
        <w:rPr>
          <w:noProof/>
        </w:rPr>
        <w:drawing>
          <wp:anchor distT="0" distB="0" distL="114300" distR="114300" simplePos="0" relativeHeight="251666432" behindDoc="0" locked="0" layoutInCell="1" allowOverlap="1">
            <wp:simplePos x="0" y="0"/>
            <wp:positionH relativeFrom="column">
              <wp:posOffset>4445</wp:posOffset>
            </wp:positionH>
            <wp:positionV relativeFrom="paragraph">
              <wp:posOffset>9786620</wp:posOffset>
            </wp:positionV>
            <wp:extent cx="7591425" cy="714375"/>
            <wp:effectExtent l="19050" t="0" r="9525" b="0"/>
            <wp:wrapNone/>
            <wp:docPr id="8" name="Obraz 1" descr="papier_bot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pier_bot_bw.jpg"/>
                    <pic:cNvPicPr>
                      <a:picLocks noChangeAspect="1" noChangeArrowheads="1"/>
                    </pic:cNvPicPr>
                  </pic:nvPicPr>
                  <pic:blipFill>
                    <a:blip r:embed="rId8" cstate="print"/>
                    <a:srcRect/>
                    <a:stretch>
                      <a:fillRect/>
                    </a:stretch>
                  </pic:blipFill>
                  <pic:spPr bwMode="auto">
                    <a:xfrm>
                      <a:off x="0" y="0"/>
                      <a:ext cx="7591425" cy="714375"/>
                    </a:xfrm>
                    <a:prstGeom prst="rect">
                      <a:avLst/>
                    </a:prstGeom>
                    <a:noFill/>
                  </pic:spPr>
                </pic:pic>
              </a:graphicData>
            </a:graphic>
          </wp:anchor>
        </w:drawing>
      </w:r>
      <w:r w:rsidRPr="00266591">
        <w:rPr>
          <w:noProof/>
        </w:rPr>
        <w:drawing>
          <wp:anchor distT="0" distB="0" distL="114300" distR="114300" simplePos="0" relativeHeight="251665408" behindDoc="0" locked="0" layoutInCell="1" allowOverlap="1">
            <wp:simplePos x="0" y="0"/>
            <wp:positionH relativeFrom="column">
              <wp:posOffset>4445</wp:posOffset>
            </wp:positionH>
            <wp:positionV relativeFrom="paragraph">
              <wp:posOffset>9786620</wp:posOffset>
            </wp:positionV>
            <wp:extent cx="7591425" cy="714375"/>
            <wp:effectExtent l="19050" t="0" r="9525" b="0"/>
            <wp:wrapNone/>
            <wp:docPr id="7" name="Obraz 1" descr="papier_bot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pier_bot_bw.jpg"/>
                    <pic:cNvPicPr>
                      <a:picLocks noChangeAspect="1" noChangeArrowheads="1"/>
                    </pic:cNvPicPr>
                  </pic:nvPicPr>
                  <pic:blipFill>
                    <a:blip r:embed="rId8" cstate="print"/>
                    <a:srcRect/>
                    <a:stretch>
                      <a:fillRect/>
                    </a:stretch>
                  </pic:blipFill>
                  <pic:spPr bwMode="auto">
                    <a:xfrm>
                      <a:off x="0" y="0"/>
                      <a:ext cx="7591425" cy="714375"/>
                    </a:xfrm>
                    <a:prstGeom prst="rect">
                      <a:avLst/>
                    </a:prstGeom>
                    <a:noFill/>
                  </pic:spPr>
                </pic:pic>
              </a:graphicData>
            </a:graphic>
          </wp:anchor>
        </w:drawing>
      </w:r>
      <w:r w:rsidRPr="00266591">
        <w:t>NAZWA ORAZ ADRES ZAMAWIAJĄCEGO</w:t>
      </w:r>
    </w:p>
    <w:p w:rsidR="00092C59" w:rsidRPr="00092C59" w:rsidRDefault="00092C59" w:rsidP="00092C59">
      <w:pPr>
        <w:shd w:val="clear" w:color="auto" w:fill="FFFFFF"/>
        <w:tabs>
          <w:tab w:val="left" w:pos="2610"/>
        </w:tabs>
        <w:autoSpaceDE w:val="0"/>
        <w:autoSpaceDN w:val="0"/>
        <w:adjustRightInd w:val="0"/>
        <w:spacing w:line="552" w:lineRule="exact"/>
        <w:ind w:left="0" w:firstLine="0"/>
        <w:rPr>
          <w:b/>
          <w:bCs/>
          <w:sz w:val="24"/>
          <w:szCs w:val="24"/>
        </w:rPr>
      </w:pPr>
      <w:r w:rsidRPr="00092C59">
        <w:rPr>
          <w:b/>
          <w:bCs/>
          <w:sz w:val="24"/>
          <w:szCs w:val="24"/>
        </w:rPr>
        <w:t xml:space="preserve">Szpital Powiatowy Sp. z o.o. </w:t>
      </w:r>
    </w:p>
    <w:p w:rsidR="00092C59" w:rsidRPr="00092C59" w:rsidRDefault="00092C59" w:rsidP="00092C59">
      <w:pPr>
        <w:shd w:val="clear" w:color="auto" w:fill="FFFFFF"/>
        <w:tabs>
          <w:tab w:val="left" w:pos="2610"/>
        </w:tabs>
        <w:autoSpaceDE w:val="0"/>
        <w:autoSpaceDN w:val="0"/>
        <w:adjustRightInd w:val="0"/>
        <w:spacing w:line="552" w:lineRule="exact"/>
        <w:ind w:left="14"/>
        <w:rPr>
          <w:b/>
          <w:color w:val="000000"/>
          <w:spacing w:val="-5"/>
          <w:sz w:val="24"/>
          <w:szCs w:val="24"/>
        </w:rPr>
      </w:pPr>
      <w:r>
        <w:rPr>
          <w:b/>
          <w:bCs/>
          <w:sz w:val="24"/>
          <w:szCs w:val="24"/>
        </w:rPr>
        <w:tab/>
      </w:r>
      <w:r w:rsidR="002222CE">
        <w:rPr>
          <w:b/>
          <w:bCs/>
          <w:sz w:val="24"/>
          <w:szCs w:val="24"/>
        </w:rPr>
        <w:t>ul. Szewska</w:t>
      </w:r>
      <w:r w:rsidRPr="00092C59">
        <w:rPr>
          <w:b/>
          <w:bCs/>
          <w:sz w:val="24"/>
          <w:szCs w:val="24"/>
        </w:rPr>
        <w:t xml:space="preserve"> 23,</w:t>
      </w:r>
    </w:p>
    <w:p w:rsidR="00092C59" w:rsidRDefault="00092C59" w:rsidP="00092C59">
      <w:pPr>
        <w:shd w:val="clear" w:color="auto" w:fill="FFFFFF"/>
        <w:tabs>
          <w:tab w:val="left" w:pos="2610"/>
        </w:tabs>
        <w:autoSpaceDE w:val="0"/>
        <w:autoSpaceDN w:val="0"/>
        <w:adjustRightInd w:val="0"/>
        <w:spacing w:line="552" w:lineRule="exact"/>
        <w:ind w:left="14"/>
        <w:rPr>
          <w:b/>
          <w:color w:val="000000"/>
          <w:spacing w:val="-5"/>
          <w:sz w:val="24"/>
          <w:szCs w:val="24"/>
        </w:rPr>
      </w:pPr>
      <w:r>
        <w:rPr>
          <w:b/>
          <w:color w:val="000000"/>
          <w:spacing w:val="-5"/>
          <w:sz w:val="24"/>
          <w:szCs w:val="24"/>
        </w:rPr>
        <w:tab/>
      </w:r>
      <w:r w:rsidRPr="00092C59">
        <w:rPr>
          <w:b/>
          <w:color w:val="000000"/>
          <w:spacing w:val="-5"/>
          <w:sz w:val="24"/>
          <w:szCs w:val="24"/>
        </w:rPr>
        <w:t>87-140 Chełmża</w:t>
      </w:r>
    </w:p>
    <w:p w:rsidR="00CC0441" w:rsidRPr="00266591" w:rsidRDefault="00092C59" w:rsidP="003E4C6D">
      <w:pPr>
        <w:shd w:val="clear" w:color="auto" w:fill="FFFFFF"/>
        <w:tabs>
          <w:tab w:val="left" w:pos="2610"/>
        </w:tabs>
        <w:autoSpaceDE w:val="0"/>
        <w:autoSpaceDN w:val="0"/>
        <w:adjustRightInd w:val="0"/>
        <w:spacing w:line="552" w:lineRule="exact"/>
        <w:ind w:left="14"/>
      </w:pPr>
      <w:r w:rsidRPr="00EA07AB">
        <w:rPr>
          <w:b/>
          <w:color w:val="FF0000"/>
          <w:spacing w:val="-5"/>
          <w:sz w:val="24"/>
          <w:szCs w:val="24"/>
        </w:rPr>
        <w:tab/>
      </w:r>
      <w:r w:rsidR="00CC0441" w:rsidRPr="00266591">
        <w:t>TRYB UDZIELENIA ZAMÓWIENIA</w:t>
      </w:r>
    </w:p>
    <w:p w:rsidR="00CC0441" w:rsidRPr="00266591" w:rsidRDefault="00CC0441" w:rsidP="00993A72">
      <w:pPr>
        <w:tabs>
          <w:tab w:val="left" w:pos="0"/>
        </w:tabs>
        <w:ind w:left="360" w:firstLine="0"/>
        <w:rPr>
          <w:sz w:val="24"/>
          <w:szCs w:val="24"/>
        </w:rPr>
      </w:pPr>
    </w:p>
    <w:p w:rsidR="00CC0441" w:rsidRPr="00266591" w:rsidRDefault="00CC0441" w:rsidP="00993A72">
      <w:pPr>
        <w:tabs>
          <w:tab w:val="left" w:pos="0"/>
        </w:tabs>
        <w:ind w:left="0" w:firstLine="0"/>
        <w:rPr>
          <w:b/>
          <w:sz w:val="24"/>
          <w:szCs w:val="24"/>
        </w:rPr>
      </w:pPr>
      <w:r w:rsidRPr="00266591">
        <w:rPr>
          <w:sz w:val="24"/>
          <w:szCs w:val="24"/>
        </w:rPr>
        <w:t>Postępowanie o udzielenie zamówienia prowadzone jest w trybie przetargu nieograniczonego, na podstawie art.39 w związku z art.10</w:t>
      </w:r>
      <w:r w:rsidR="00F11593" w:rsidRPr="00266591">
        <w:rPr>
          <w:sz w:val="24"/>
          <w:szCs w:val="24"/>
        </w:rPr>
        <w:t xml:space="preserve"> ust 1</w:t>
      </w:r>
      <w:r w:rsidRPr="00266591">
        <w:rPr>
          <w:sz w:val="24"/>
          <w:szCs w:val="24"/>
        </w:rPr>
        <w:t xml:space="preserve"> ustawy z dnia 29 stycznia 2004r. Prawo zamówień publicznych (Dz. U. z 2015 r. poz. 2164 z </w:t>
      </w:r>
      <w:proofErr w:type="spellStart"/>
      <w:r w:rsidRPr="00266591">
        <w:rPr>
          <w:sz w:val="24"/>
          <w:szCs w:val="24"/>
        </w:rPr>
        <w:t>późn</w:t>
      </w:r>
      <w:proofErr w:type="spellEnd"/>
      <w:r w:rsidRPr="00266591">
        <w:rPr>
          <w:sz w:val="24"/>
          <w:szCs w:val="24"/>
        </w:rPr>
        <w:t>. zm.) zwanej dalej „ustawą”.</w:t>
      </w:r>
      <w:r w:rsidRPr="00266591">
        <w:rPr>
          <w:b/>
          <w:sz w:val="24"/>
          <w:szCs w:val="24"/>
        </w:rPr>
        <w:t xml:space="preserve"> </w:t>
      </w:r>
    </w:p>
    <w:p w:rsidR="00CC0441" w:rsidRPr="00266591" w:rsidRDefault="00CC0441" w:rsidP="00993A72">
      <w:pPr>
        <w:ind w:left="426"/>
        <w:rPr>
          <w:sz w:val="24"/>
          <w:szCs w:val="24"/>
        </w:rPr>
      </w:pPr>
    </w:p>
    <w:p w:rsidR="00CC0441" w:rsidRPr="00266591" w:rsidRDefault="00CC0441" w:rsidP="003E36F5">
      <w:pPr>
        <w:numPr>
          <w:ilvl w:val="0"/>
          <w:numId w:val="3"/>
        </w:numPr>
        <w:tabs>
          <w:tab w:val="num" w:pos="360"/>
        </w:tabs>
        <w:ind w:hanging="1080"/>
        <w:rPr>
          <w:b/>
          <w:sz w:val="24"/>
          <w:szCs w:val="24"/>
          <w:u w:val="single"/>
        </w:rPr>
      </w:pPr>
      <w:r w:rsidRPr="00266591">
        <w:rPr>
          <w:rStyle w:val="1Znak"/>
          <w:rFonts w:eastAsia="Segoe UI"/>
        </w:rPr>
        <w:t>OPIS PRZEDMIOTU ZAMÓWIENIA</w:t>
      </w:r>
      <w:r w:rsidRPr="00266591">
        <w:rPr>
          <w:b/>
          <w:sz w:val="24"/>
          <w:szCs w:val="24"/>
          <w:u w:val="single"/>
        </w:rPr>
        <w:t>:</w:t>
      </w:r>
    </w:p>
    <w:p w:rsidR="002C1CBB" w:rsidRPr="00202D58" w:rsidRDefault="002C1CBB" w:rsidP="00993A72">
      <w:pPr>
        <w:ind w:left="1080" w:firstLine="0"/>
        <w:rPr>
          <w:b/>
          <w:sz w:val="24"/>
          <w:szCs w:val="24"/>
          <w:u w:val="single"/>
        </w:rPr>
      </w:pPr>
    </w:p>
    <w:p w:rsidR="00202D58" w:rsidRPr="007B6E70" w:rsidRDefault="00524215" w:rsidP="00202D58">
      <w:pPr>
        <w:pStyle w:val="BodyText2"/>
        <w:numPr>
          <w:ilvl w:val="1"/>
          <w:numId w:val="22"/>
        </w:numPr>
        <w:shd w:val="clear" w:color="auto" w:fill="auto"/>
        <w:spacing w:before="120" w:after="120" w:line="276" w:lineRule="auto"/>
        <w:ind w:left="360" w:right="280"/>
        <w:jc w:val="both"/>
        <w:rPr>
          <w:rFonts w:ascii="Times New Roman" w:hAnsi="Times New Roman" w:cs="Times New Roman"/>
          <w:sz w:val="24"/>
          <w:szCs w:val="24"/>
        </w:rPr>
      </w:pPr>
      <w:r w:rsidRPr="00202D58">
        <w:rPr>
          <w:rFonts w:ascii="Times New Roman" w:hAnsi="Times New Roman" w:cs="Times New Roman"/>
          <w:sz w:val="24"/>
          <w:szCs w:val="24"/>
        </w:rPr>
        <w:t>Przedmiotem zamówienia jest</w:t>
      </w:r>
      <w:r w:rsidR="00202D58" w:rsidRPr="00202D58">
        <w:rPr>
          <w:rFonts w:ascii="Times New Roman" w:hAnsi="Times New Roman" w:cs="Times New Roman"/>
          <w:sz w:val="24"/>
          <w:szCs w:val="24"/>
        </w:rPr>
        <w:t xml:space="preserve"> „</w:t>
      </w:r>
      <w:r w:rsidR="00202D58" w:rsidRPr="007B6E70">
        <w:rPr>
          <w:rFonts w:ascii="Times New Roman" w:hAnsi="Times New Roman" w:cs="Times New Roman"/>
          <w:b/>
          <w:sz w:val="24"/>
          <w:szCs w:val="24"/>
        </w:rPr>
        <w:t>DOST</w:t>
      </w:r>
      <w:r w:rsidR="00DE102B">
        <w:rPr>
          <w:rFonts w:ascii="Times New Roman" w:hAnsi="Times New Roman" w:cs="Times New Roman"/>
          <w:b/>
          <w:sz w:val="24"/>
          <w:szCs w:val="24"/>
        </w:rPr>
        <w:t>AWA SPRZĘTU MEDYCZNEGO W POSTAC</w:t>
      </w:r>
      <w:bookmarkStart w:id="0" w:name="_GoBack"/>
      <w:bookmarkEnd w:id="0"/>
      <w:r w:rsidR="00202D58" w:rsidRPr="007B6E70">
        <w:rPr>
          <w:rFonts w:ascii="Times New Roman" w:hAnsi="Times New Roman" w:cs="Times New Roman"/>
          <w:b/>
          <w:sz w:val="24"/>
          <w:szCs w:val="24"/>
        </w:rPr>
        <w:t>I ULTRASONOGRAFU DO BADAŃ POŁOŻNICZO-GINEKOLOGICZNYCH,</w:t>
      </w:r>
      <w:r w:rsidR="00202D58" w:rsidRPr="007B6E70">
        <w:rPr>
          <w:rFonts w:ascii="Times New Roman" w:hAnsi="Times New Roman" w:cs="Times New Roman"/>
          <w:b/>
          <w:color w:val="000000"/>
          <w:sz w:val="24"/>
          <w:szCs w:val="24"/>
        </w:rPr>
        <w:t xml:space="preserve"> HOLTERU EKG Z REJESTRATORAMI, </w:t>
      </w:r>
      <w:r w:rsidR="00202D58" w:rsidRPr="007B6E70">
        <w:rPr>
          <w:rFonts w:ascii="Times New Roman" w:hAnsi="Times New Roman" w:cs="Times New Roman"/>
          <w:b/>
          <w:sz w:val="24"/>
          <w:szCs w:val="24"/>
        </w:rPr>
        <w:t xml:space="preserve"> ECHOKARDIOGRAFU,</w:t>
      </w:r>
      <w:r w:rsidR="007B6E70" w:rsidRPr="007B6E70">
        <w:rPr>
          <w:rFonts w:ascii="Times New Roman" w:hAnsi="Times New Roman" w:cs="Times New Roman"/>
          <w:b/>
          <w:sz w:val="24"/>
          <w:szCs w:val="24"/>
        </w:rPr>
        <w:t xml:space="preserve"> KARDIOTOKOGRAFU DO CIĄŻY BLIŹNIACZEJ.</w:t>
      </w:r>
      <w:r w:rsidR="00202D58" w:rsidRPr="007B6E70">
        <w:rPr>
          <w:rFonts w:ascii="Times New Roman" w:hAnsi="Times New Roman" w:cs="Times New Roman"/>
          <w:b/>
          <w:sz w:val="24"/>
          <w:szCs w:val="24"/>
        </w:rPr>
        <w:t>”.</w:t>
      </w:r>
    </w:p>
    <w:p w:rsidR="00202D58" w:rsidRPr="00202D58" w:rsidRDefault="00202D58" w:rsidP="00202D58">
      <w:pPr>
        <w:pStyle w:val="BodyText2"/>
        <w:shd w:val="clear" w:color="auto" w:fill="auto"/>
        <w:spacing w:before="120" w:after="120" w:line="276" w:lineRule="auto"/>
        <w:ind w:left="360" w:right="280" w:firstLine="0"/>
        <w:jc w:val="both"/>
        <w:rPr>
          <w:rFonts w:ascii="Times New Roman" w:hAnsi="Times New Roman" w:cs="Times New Roman"/>
          <w:sz w:val="24"/>
          <w:szCs w:val="24"/>
        </w:rPr>
      </w:pPr>
    </w:p>
    <w:p w:rsidR="00592FA3" w:rsidRPr="0059569C" w:rsidRDefault="00524215" w:rsidP="007826E3">
      <w:pPr>
        <w:pStyle w:val="Akapitzlist"/>
        <w:numPr>
          <w:ilvl w:val="2"/>
          <w:numId w:val="23"/>
        </w:numPr>
        <w:autoSpaceDE w:val="0"/>
        <w:autoSpaceDN w:val="0"/>
        <w:adjustRightInd w:val="0"/>
        <w:spacing w:line="276" w:lineRule="auto"/>
        <w:ind w:left="6" w:firstLine="0"/>
        <w:contextualSpacing/>
        <w:rPr>
          <w:sz w:val="24"/>
          <w:szCs w:val="24"/>
        </w:rPr>
      </w:pPr>
      <w:bookmarkStart w:id="1" w:name="_Ref386183392"/>
      <w:r w:rsidRPr="0059569C">
        <w:rPr>
          <w:sz w:val="24"/>
          <w:szCs w:val="24"/>
        </w:rPr>
        <w:t>Szczegółowy opis przedmiotu zamówienia  określa</w:t>
      </w:r>
      <w:r w:rsidR="00256220" w:rsidRPr="0059569C">
        <w:rPr>
          <w:sz w:val="24"/>
          <w:szCs w:val="24"/>
        </w:rPr>
        <w:t>ją</w:t>
      </w:r>
      <w:r w:rsidRPr="0059569C">
        <w:rPr>
          <w:sz w:val="24"/>
          <w:szCs w:val="24"/>
        </w:rPr>
        <w:t xml:space="preserve"> załą</w:t>
      </w:r>
      <w:r w:rsidR="00EA07AB" w:rsidRPr="0059569C">
        <w:rPr>
          <w:sz w:val="24"/>
          <w:szCs w:val="24"/>
        </w:rPr>
        <w:t>cznik</w:t>
      </w:r>
      <w:r w:rsidR="00256220" w:rsidRPr="0059569C">
        <w:rPr>
          <w:sz w:val="24"/>
          <w:szCs w:val="24"/>
        </w:rPr>
        <w:t xml:space="preserve">i </w:t>
      </w:r>
      <w:r w:rsidR="00EA07AB" w:rsidRPr="0059569C">
        <w:rPr>
          <w:sz w:val="24"/>
          <w:szCs w:val="24"/>
        </w:rPr>
        <w:t xml:space="preserve"> nr 1</w:t>
      </w:r>
      <w:r w:rsidR="00256220" w:rsidRPr="0059569C">
        <w:rPr>
          <w:sz w:val="24"/>
          <w:szCs w:val="24"/>
        </w:rPr>
        <w:t>A,</w:t>
      </w:r>
      <w:r w:rsidR="006F06DF" w:rsidRPr="0059569C">
        <w:rPr>
          <w:sz w:val="24"/>
          <w:szCs w:val="24"/>
        </w:rPr>
        <w:t xml:space="preserve"> 1B, 1C, 1D do SIWZ z dnia 28</w:t>
      </w:r>
      <w:r w:rsidR="006E4890" w:rsidRPr="0059569C">
        <w:rPr>
          <w:sz w:val="24"/>
          <w:szCs w:val="24"/>
        </w:rPr>
        <w:t xml:space="preserve"> grudnia 2016 r. – specyfikacja techniczna</w:t>
      </w:r>
      <w:r w:rsidRPr="0059569C">
        <w:rPr>
          <w:sz w:val="24"/>
          <w:szCs w:val="24"/>
        </w:rPr>
        <w:t xml:space="preserve"> </w:t>
      </w:r>
      <w:bookmarkEnd w:id="1"/>
    </w:p>
    <w:p w:rsidR="00F776C8" w:rsidRPr="0059569C" w:rsidRDefault="00F776C8" w:rsidP="00691EE5">
      <w:pPr>
        <w:spacing w:line="276" w:lineRule="auto"/>
        <w:ind w:left="720" w:hanging="720"/>
        <w:rPr>
          <w:rFonts w:eastAsia="SimSun"/>
          <w:b/>
          <w:bCs/>
          <w:sz w:val="24"/>
          <w:szCs w:val="24"/>
        </w:rPr>
      </w:pPr>
    </w:p>
    <w:p w:rsidR="002C1CBB" w:rsidRPr="0059569C" w:rsidRDefault="002C1CBB" w:rsidP="00653305">
      <w:pPr>
        <w:pStyle w:val="Tekstpodstawowy3"/>
        <w:numPr>
          <w:ilvl w:val="1"/>
          <w:numId w:val="23"/>
        </w:numPr>
        <w:spacing w:line="276" w:lineRule="auto"/>
        <w:rPr>
          <w:szCs w:val="24"/>
        </w:rPr>
      </w:pPr>
      <w:r w:rsidRPr="0059569C">
        <w:rPr>
          <w:szCs w:val="24"/>
        </w:rPr>
        <w:t xml:space="preserve">Główny przedmiot zamówienia wg Wspólnego Słownika Zamówień (CPV): </w:t>
      </w:r>
    </w:p>
    <w:p w:rsidR="00653305" w:rsidRPr="0059569C" w:rsidRDefault="00245E18" w:rsidP="00653305">
      <w:pPr>
        <w:pStyle w:val="Tekstpodstawowy3"/>
        <w:spacing w:line="276" w:lineRule="auto"/>
        <w:ind w:left="540" w:firstLine="0"/>
        <w:rPr>
          <w:szCs w:val="24"/>
        </w:rPr>
      </w:pPr>
      <w:hyperlink r:id="rId9" w:history="1">
        <w:r w:rsidR="00653305" w:rsidRPr="0059569C">
          <w:rPr>
            <w:rStyle w:val="Hipercze"/>
            <w:color w:val="auto"/>
            <w:u w:val="none"/>
          </w:rPr>
          <w:t>33100000-1 - Urządzenia medyczne</w:t>
        </w:r>
      </w:hyperlink>
    </w:p>
    <w:p w:rsidR="0054432C" w:rsidRPr="0059569C" w:rsidRDefault="00962E16" w:rsidP="0054432C">
      <w:pPr>
        <w:ind w:left="540" w:hanging="540"/>
        <w:rPr>
          <w:sz w:val="24"/>
          <w:szCs w:val="24"/>
        </w:rPr>
      </w:pPr>
      <w:r w:rsidRPr="0059569C">
        <w:rPr>
          <w:sz w:val="24"/>
          <w:szCs w:val="24"/>
        </w:rPr>
        <w:t>3.3</w:t>
      </w:r>
      <w:r w:rsidR="00BB120D" w:rsidRPr="0059569C">
        <w:rPr>
          <w:sz w:val="24"/>
          <w:szCs w:val="24"/>
        </w:rPr>
        <w:t>.</w:t>
      </w:r>
      <w:r w:rsidR="00BB120D" w:rsidRPr="0059569C">
        <w:rPr>
          <w:sz w:val="24"/>
          <w:szCs w:val="24"/>
        </w:rPr>
        <w:tab/>
      </w:r>
      <w:r w:rsidR="0054432C" w:rsidRPr="0059569C">
        <w:rPr>
          <w:sz w:val="24"/>
          <w:szCs w:val="24"/>
        </w:rPr>
        <w:t>Zamówienie będzie dofinansowane z programu: Kujawsko-Pomorski Regionalny Program Operacyjny na lata 2014-2020 w ramach Poddziałania 6.1.1. Inwestycje w infrastrukturę zdrowotną, Schemat: Poprawa dostępności usług diagnostycznych w ramach POZ i AOS ukierunkowanej na rozwój opieki koordynowanej.</w:t>
      </w:r>
    </w:p>
    <w:p w:rsidR="00CC0441" w:rsidRPr="0059569C" w:rsidRDefault="00CC0441" w:rsidP="00993A72">
      <w:pPr>
        <w:pStyle w:val="Rzymskie"/>
        <w:numPr>
          <w:ilvl w:val="0"/>
          <w:numId w:val="0"/>
        </w:numPr>
        <w:ind w:left="426"/>
        <w:rPr>
          <w:b w:val="0"/>
        </w:rPr>
      </w:pPr>
    </w:p>
    <w:p w:rsidR="00CC0441" w:rsidRPr="0059569C" w:rsidRDefault="00962E16" w:rsidP="00993A72">
      <w:pPr>
        <w:pStyle w:val="Rzymskie"/>
        <w:numPr>
          <w:ilvl w:val="0"/>
          <w:numId w:val="0"/>
        </w:numPr>
        <w:ind w:left="180" w:hanging="180"/>
      </w:pPr>
      <w:r w:rsidRPr="0059569C">
        <w:t>3.4</w:t>
      </w:r>
      <w:r w:rsidR="005B4160" w:rsidRPr="0059569C">
        <w:t>.</w:t>
      </w:r>
      <w:r w:rsidR="00993A72" w:rsidRPr="0059569C">
        <w:tab/>
        <w:t xml:space="preserve"> </w:t>
      </w:r>
      <w:r w:rsidR="00646B2F" w:rsidRPr="0059569C">
        <w:t>Podwykonawcy</w:t>
      </w:r>
    </w:p>
    <w:p w:rsidR="00161670" w:rsidRPr="0059569C" w:rsidRDefault="00962E16" w:rsidP="005B4160">
      <w:pPr>
        <w:ind w:left="0" w:firstLine="0"/>
        <w:rPr>
          <w:sz w:val="24"/>
          <w:szCs w:val="24"/>
        </w:rPr>
      </w:pPr>
      <w:r w:rsidRPr="0059569C">
        <w:rPr>
          <w:sz w:val="24"/>
          <w:szCs w:val="24"/>
        </w:rPr>
        <w:t>3.4</w:t>
      </w:r>
      <w:r w:rsidR="005B4160" w:rsidRPr="0059569C">
        <w:rPr>
          <w:sz w:val="24"/>
          <w:szCs w:val="24"/>
        </w:rPr>
        <w:t>.1.</w:t>
      </w:r>
      <w:r w:rsidR="00964861" w:rsidRPr="0059569C">
        <w:rPr>
          <w:sz w:val="24"/>
          <w:szCs w:val="24"/>
        </w:rPr>
        <w:tab/>
      </w:r>
      <w:r w:rsidR="00CC0441" w:rsidRPr="0059569C">
        <w:rPr>
          <w:sz w:val="24"/>
          <w:szCs w:val="24"/>
        </w:rPr>
        <w:t xml:space="preserve">Wykonawca może powierzyć wykonanie części zamówienia podwykonawcom. </w:t>
      </w:r>
    </w:p>
    <w:p w:rsidR="00CC0441" w:rsidRPr="0059569C" w:rsidRDefault="00962E16" w:rsidP="00964861">
      <w:pPr>
        <w:ind w:left="705" w:hanging="705"/>
        <w:rPr>
          <w:sz w:val="24"/>
          <w:szCs w:val="24"/>
        </w:rPr>
      </w:pPr>
      <w:r w:rsidRPr="0059569C">
        <w:rPr>
          <w:sz w:val="24"/>
          <w:szCs w:val="24"/>
        </w:rPr>
        <w:t>3.4</w:t>
      </w:r>
      <w:r w:rsidR="005B4160" w:rsidRPr="0059569C">
        <w:rPr>
          <w:sz w:val="24"/>
          <w:szCs w:val="24"/>
        </w:rPr>
        <w:t>.2.</w:t>
      </w:r>
      <w:r w:rsidR="00964861" w:rsidRPr="0059569C">
        <w:rPr>
          <w:sz w:val="24"/>
          <w:szCs w:val="24"/>
        </w:rPr>
        <w:tab/>
      </w:r>
      <w:r w:rsidR="00CC0441" w:rsidRPr="0059569C">
        <w:rPr>
          <w:sz w:val="24"/>
          <w:szCs w:val="24"/>
        </w:rPr>
        <w:t>Zamawiaj</w:t>
      </w:r>
      <w:r w:rsidR="001D6B4A" w:rsidRPr="0059569C">
        <w:rPr>
          <w:sz w:val="24"/>
          <w:szCs w:val="24"/>
        </w:rPr>
        <w:t>ący żąda</w:t>
      </w:r>
      <w:r w:rsidR="00CC0441" w:rsidRPr="0059569C">
        <w:rPr>
          <w:sz w:val="24"/>
          <w:szCs w:val="24"/>
        </w:rPr>
        <w:t xml:space="preserve"> </w:t>
      </w:r>
      <w:r w:rsidR="003A6F16" w:rsidRPr="0059569C">
        <w:rPr>
          <w:sz w:val="24"/>
          <w:szCs w:val="24"/>
        </w:rPr>
        <w:t>wskazania w formularzu ofertowo-cenowym</w:t>
      </w:r>
      <w:r w:rsidR="00CC0441" w:rsidRPr="0059569C">
        <w:rPr>
          <w:sz w:val="24"/>
          <w:szCs w:val="24"/>
        </w:rPr>
        <w:t xml:space="preserve"> przez Wykonawcę</w:t>
      </w:r>
      <w:r w:rsidR="001D6B4A" w:rsidRPr="0059569C">
        <w:rPr>
          <w:sz w:val="24"/>
          <w:szCs w:val="24"/>
        </w:rPr>
        <w:t>,</w:t>
      </w:r>
      <w:r w:rsidR="00CC0441" w:rsidRPr="0059569C">
        <w:rPr>
          <w:sz w:val="24"/>
          <w:szCs w:val="24"/>
        </w:rPr>
        <w:t xml:space="preserve"> którą część zamówienia zamierza zlecić do wykonania podwykonawcy i podania przez wykonawcę firm podwykonawców, zgodnie z art. 36</w:t>
      </w:r>
      <w:r w:rsidR="00592FA3" w:rsidRPr="0059569C">
        <w:rPr>
          <w:sz w:val="24"/>
          <w:szCs w:val="24"/>
        </w:rPr>
        <w:t xml:space="preserve"> b) ust. 1 ustawy </w:t>
      </w:r>
      <w:proofErr w:type="spellStart"/>
      <w:r w:rsidR="00592FA3" w:rsidRPr="0059569C">
        <w:rPr>
          <w:sz w:val="24"/>
          <w:szCs w:val="24"/>
        </w:rPr>
        <w:t>Pzp</w:t>
      </w:r>
      <w:proofErr w:type="spellEnd"/>
      <w:r w:rsidR="00592FA3" w:rsidRPr="0059569C">
        <w:rPr>
          <w:sz w:val="24"/>
          <w:szCs w:val="24"/>
        </w:rPr>
        <w:t>.</w:t>
      </w:r>
    </w:p>
    <w:p w:rsidR="00964861" w:rsidRPr="0059569C" w:rsidRDefault="00962E16" w:rsidP="00964861">
      <w:pPr>
        <w:ind w:left="705" w:hanging="705"/>
        <w:rPr>
          <w:sz w:val="24"/>
          <w:szCs w:val="24"/>
        </w:rPr>
      </w:pPr>
      <w:r w:rsidRPr="0059569C">
        <w:rPr>
          <w:sz w:val="24"/>
          <w:szCs w:val="24"/>
        </w:rPr>
        <w:t>3.4</w:t>
      </w:r>
      <w:r w:rsidR="005B4160" w:rsidRPr="0059569C">
        <w:rPr>
          <w:sz w:val="24"/>
          <w:szCs w:val="24"/>
        </w:rPr>
        <w:t>.3.</w:t>
      </w:r>
      <w:r w:rsidR="00964861" w:rsidRPr="0059569C">
        <w:rPr>
          <w:sz w:val="24"/>
          <w:szCs w:val="24"/>
        </w:rPr>
        <w:tab/>
      </w:r>
      <w:r w:rsidR="00CC0441" w:rsidRPr="0059569C">
        <w:rPr>
          <w:sz w:val="24"/>
          <w:szCs w:val="24"/>
        </w:rPr>
        <w:t>Warunki real</w:t>
      </w:r>
      <w:r w:rsidR="00E40CDB" w:rsidRPr="0059569C">
        <w:rPr>
          <w:sz w:val="24"/>
          <w:szCs w:val="24"/>
        </w:rPr>
        <w:t>izacji zamówienia przy udziale p</w:t>
      </w:r>
      <w:r w:rsidR="00CC0441" w:rsidRPr="0059569C">
        <w:rPr>
          <w:sz w:val="24"/>
          <w:szCs w:val="24"/>
        </w:rPr>
        <w:t>odwykonawców okre</w:t>
      </w:r>
      <w:r w:rsidR="00F11593" w:rsidRPr="0059569C">
        <w:rPr>
          <w:sz w:val="24"/>
          <w:szCs w:val="24"/>
        </w:rPr>
        <w:t>ślają postanowien</w:t>
      </w:r>
      <w:r w:rsidR="00D066B3" w:rsidRPr="0059569C">
        <w:rPr>
          <w:sz w:val="24"/>
          <w:szCs w:val="24"/>
        </w:rPr>
        <w:t>i</w:t>
      </w:r>
      <w:r w:rsidR="009B7FDA" w:rsidRPr="0059569C">
        <w:rPr>
          <w:sz w:val="24"/>
          <w:szCs w:val="24"/>
        </w:rPr>
        <w:t>a wzorów umó</w:t>
      </w:r>
      <w:r w:rsidR="00130A7B" w:rsidRPr="0059569C">
        <w:rPr>
          <w:sz w:val="24"/>
          <w:szCs w:val="24"/>
        </w:rPr>
        <w:t>w</w:t>
      </w:r>
      <w:r w:rsidR="00592FA3" w:rsidRPr="0059569C">
        <w:rPr>
          <w:sz w:val="24"/>
          <w:szCs w:val="24"/>
        </w:rPr>
        <w:t xml:space="preserve"> – zał</w:t>
      </w:r>
      <w:r w:rsidR="00524215" w:rsidRPr="0059569C">
        <w:rPr>
          <w:sz w:val="24"/>
          <w:szCs w:val="24"/>
        </w:rPr>
        <w:t>ącznik</w:t>
      </w:r>
      <w:r w:rsidR="009B7FDA" w:rsidRPr="0059569C">
        <w:rPr>
          <w:sz w:val="24"/>
          <w:szCs w:val="24"/>
        </w:rPr>
        <w:t>i</w:t>
      </w:r>
      <w:r w:rsidR="00524215" w:rsidRPr="0059569C">
        <w:rPr>
          <w:sz w:val="24"/>
          <w:szCs w:val="24"/>
        </w:rPr>
        <w:t xml:space="preserve"> nr </w:t>
      </w:r>
      <w:r w:rsidR="00EE2297" w:rsidRPr="0059569C">
        <w:rPr>
          <w:sz w:val="24"/>
          <w:szCs w:val="24"/>
        </w:rPr>
        <w:t>7A, 7B, 7C, 7</w:t>
      </w:r>
      <w:r w:rsidR="009B7FDA" w:rsidRPr="0059569C">
        <w:rPr>
          <w:sz w:val="24"/>
          <w:szCs w:val="24"/>
        </w:rPr>
        <w:t>D</w:t>
      </w:r>
      <w:r w:rsidR="00EA07AB" w:rsidRPr="0059569C">
        <w:rPr>
          <w:sz w:val="24"/>
          <w:szCs w:val="24"/>
        </w:rPr>
        <w:t xml:space="preserve"> </w:t>
      </w:r>
      <w:r w:rsidR="00711FA1" w:rsidRPr="0059569C">
        <w:rPr>
          <w:sz w:val="24"/>
          <w:szCs w:val="24"/>
        </w:rPr>
        <w:t>do SIWZ</w:t>
      </w:r>
      <w:r w:rsidR="00524215" w:rsidRPr="0059569C">
        <w:rPr>
          <w:sz w:val="24"/>
          <w:szCs w:val="24"/>
        </w:rPr>
        <w:t xml:space="preserve"> </w:t>
      </w:r>
    </w:p>
    <w:p w:rsidR="00D066B3" w:rsidRPr="00266591" w:rsidRDefault="00962E16" w:rsidP="00964861">
      <w:pPr>
        <w:ind w:left="705" w:hanging="705"/>
        <w:rPr>
          <w:sz w:val="24"/>
          <w:szCs w:val="24"/>
        </w:rPr>
      </w:pPr>
      <w:r w:rsidRPr="0059569C">
        <w:rPr>
          <w:sz w:val="24"/>
          <w:szCs w:val="24"/>
        </w:rPr>
        <w:t>3.4</w:t>
      </w:r>
      <w:r w:rsidR="005B4160" w:rsidRPr="0059569C">
        <w:rPr>
          <w:sz w:val="24"/>
          <w:szCs w:val="24"/>
        </w:rPr>
        <w:t>.4.</w:t>
      </w:r>
      <w:r w:rsidR="00964861" w:rsidRPr="0059569C">
        <w:rPr>
          <w:sz w:val="24"/>
          <w:szCs w:val="24"/>
        </w:rPr>
        <w:tab/>
      </w:r>
      <w:r w:rsidR="00CC0441" w:rsidRPr="0059569C">
        <w:rPr>
          <w:sz w:val="24"/>
          <w:szCs w:val="24"/>
        </w:rPr>
        <w:t>Realizacja części przedmiotu umowy poprzez podwykonawców</w:t>
      </w:r>
      <w:r w:rsidR="00CC0441" w:rsidRPr="00266591">
        <w:rPr>
          <w:sz w:val="24"/>
          <w:szCs w:val="24"/>
        </w:rPr>
        <w:t xml:space="preserve"> nie zmienia zobowiązań Wykonawcy wobec Zamawiającego za prawidłową realizację przedmiotu umowy. Wykonawca jest odpowiedzialny wobec Zamawiającego oraz osób trzecich za działania, zaniechanie działania, uchybienia i zaniedbania podwykonawców w takim samym stopniu, jakby to były działania, uchybienia lub zaniedbania jego własnych pracowników. </w:t>
      </w:r>
    </w:p>
    <w:p w:rsidR="00CC0441" w:rsidRDefault="00962E16" w:rsidP="00964861">
      <w:pPr>
        <w:ind w:left="705" w:hanging="705"/>
        <w:rPr>
          <w:sz w:val="24"/>
          <w:szCs w:val="24"/>
        </w:rPr>
      </w:pPr>
      <w:r>
        <w:rPr>
          <w:sz w:val="24"/>
          <w:szCs w:val="24"/>
        </w:rPr>
        <w:t>3.4</w:t>
      </w:r>
      <w:r w:rsidR="005B4160" w:rsidRPr="00266591">
        <w:rPr>
          <w:sz w:val="24"/>
          <w:szCs w:val="24"/>
        </w:rPr>
        <w:t>.5.</w:t>
      </w:r>
      <w:r w:rsidR="00964861">
        <w:rPr>
          <w:sz w:val="24"/>
          <w:szCs w:val="24"/>
        </w:rPr>
        <w:tab/>
      </w:r>
      <w:r w:rsidR="00CC0441" w:rsidRPr="00266591">
        <w:rPr>
          <w:sz w:val="24"/>
          <w:szCs w:val="24"/>
        </w:rPr>
        <w:t xml:space="preserve">Jeżeli zmiana albo rezygnacja z podwykonawcy dotyczy podmiotu, na którego </w:t>
      </w:r>
      <w:r w:rsidR="00E40CDB">
        <w:rPr>
          <w:sz w:val="24"/>
          <w:szCs w:val="24"/>
        </w:rPr>
        <w:t xml:space="preserve">zasoby wykonawca powoływał się </w:t>
      </w:r>
      <w:r w:rsidR="00CC0441" w:rsidRPr="00266591">
        <w:rPr>
          <w:sz w:val="24"/>
          <w:szCs w:val="24"/>
        </w:rPr>
        <w:t>na zasadach określonych w art. 22</w:t>
      </w:r>
      <w:r w:rsidR="005427B1">
        <w:rPr>
          <w:sz w:val="24"/>
          <w:szCs w:val="24"/>
        </w:rPr>
        <w:t xml:space="preserve"> </w:t>
      </w:r>
      <w:r w:rsidR="00CC0441" w:rsidRPr="00266591">
        <w:rPr>
          <w:sz w:val="24"/>
          <w:szCs w:val="24"/>
        </w:rPr>
        <w:t>a ust. 1</w:t>
      </w:r>
      <w:r w:rsidR="005427B1">
        <w:rPr>
          <w:sz w:val="24"/>
          <w:szCs w:val="24"/>
        </w:rPr>
        <w:t xml:space="preserve"> ustawy </w:t>
      </w:r>
      <w:proofErr w:type="spellStart"/>
      <w:r w:rsidR="005427B1">
        <w:rPr>
          <w:sz w:val="24"/>
          <w:szCs w:val="24"/>
        </w:rPr>
        <w:t>Pzp</w:t>
      </w:r>
      <w:proofErr w:type="spellEnd"/>
      <w:r w:rsidR="00CC0441" w:rsidRPr="00266591">
        <w:rPr>
          <w:sz w:val="24"/>
          <w:szCs w:val="24"/>
        </w:rPr>
        <w:t xml:space="preserve">, w </w:t>
      </w:r>
      <w:r w:rsidR="00CC0441" w:rsidRPr="00266591">
        <w:rPr>
          <w:sz w:val="24"/>
          <w:szCs w:val="24"/>
        </w:rPr>
        <w:lastRenderedPageBreak/>
        <w:t>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64861" w:rsidRDefault="00962E16" w:rsidP="00964861">
      <w:pPr>
        <w:ind w:left="705" w:hanging="705"/>
        <w:rPr>
          <w:sz w:val="24"/>
          <w:szCs w:val="24"/>
        </w:rPr>
      </w:pPr>
      <w:r>
        <w:rPr>
          <w:sz w:val="24"/>
          <w:szCs w:val="24"/>
        </w:rPr>
        <w:t>3.4</w:t>
      </w:r>
      <w:r w:rsidR="00964861">
        <w:rPr>
          <w:sz w:val="24"/>
          <w:szCs w:val="24"/>
        </w:rPr>
        <w:t>.6.</w:t>
      </w:r>
      <w:r w:rsidR="00964861">
        <w:rPr>
          <w:sz w:val="24"/>
          <w:szCs w:val="24"/>
        </w:rPr>
        <w:tab/>
        <w:t xml:space="preserve"> Zamawiający</w:t>
      </w:r>
      <w:r w:rsidR="00964861" w:rsidRPr="00964861">
        <w:rPr>
          <w:sz w:val="24"/>
          <w:szCs w:val="24"/>
        </w:rPr>
        <w:t xml:space="preserve"> żąda, aby przed przystąpieniem do wykonania zamówienia wykonawca,  ile są już znane, podał nazwy albo imiona i nazwiska oraz dane kontaktowe podwykon</w:t>
      </w:r>
      <w:r w:rsidR="00964861">
        <w:rPr>
          <w:sz w:val="24"/>
          <w:szCs w:val="24"/>
        </w:rPr>
        <w:t>awców i osób do kontaktu z nimi</w:t>
      </w:r>
      <w:r w:rsidR="00964861" w:rsidRPr="00964861">
        <w:rPr>
          <w:sz w:val="24"/>
          <w:szCs w:val="24"/>
        </w:rPr>
        <w:t>. 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964861" w:rsidRPr="00E279BD" w:rsidRDefault="00E279BD" w:rsidP="00E279BD">
      <w:pPr>
        <w:ind w:left="705" w:hanging="705"/>
        <w:rPr>
          <w:sz w:val="24"/>
          <w:szCs w:val="24"/>
        </w:rPr>
      </w:pPr>
      <w:r>
        <w:rPr>
          <w:sz w:val="24"/>
          <w:szCs w:val="24"/>
        </w:rPr>
        <w:t>3.4.7.</w:t>
      </w:r>
      <w:r>
        <w:rPr>
          <w:sz w:val="24"/>
          <w:szCs w:val="24"/>
        </w:rPr>
        <w:tab/>
      </w:r>
      <w:r w:rsidRPr="00E279BD">
        <w:rPr>
          <w:sz w:val="24"/>
          <w:szCs w:val="24"/>
        </w:rPr>
        <w:t>Jeżeli w treści SIWZ</w:t>
      </w:r>
      <w:r>
        <w:rPr>
          <w:sz w:val="24"/>
          <w:szCs w:val="24"/>
        </w:rPr>
        <w:t>,</w:t>
      </w:r>
      <w:r w:rsidRPr="00E279BD">
        <w:rPr>
          <w:sz w:val="24"/>
          <w:szCs w:val="24"/>
        </w:rPr>
        <w:t xml:space="preserve"> Zamawiający posługuj</w:t>
      </w:r>
      <w:r>
        <w:rPr>
          <w:sz w:val="24"/>
          <w:szCs w:val="24"/>
        </w:rPr>
        <w:t>e</w:t>
      </w:r>
      <w:r w:rsidRPr="00E279BD">
        <w:rPr>
          <w:sz w:val="24"/>
          <w:szCs w:val="24"/>
        </w:rPr>
        <w:t xml:space="preserve"> się terminem – dni robocze</w:t>
      </w:r>
      <w:r>
        <w:rPr>
          <w:sz w:val="24"/>
          <w:szCs w:val="24"/>
        </w:rPr>
        <w:t>,</w:t>
      </w:r>
      <w:r w:rsidRPr="00E279BD">
        <w:rPr>
          <w:sz w:val="24"/>
          <w:szCs w:val="24"/>
        </w:rPr>
        <w:t xml:space="preserve"> należy przez to rozumieć dni od poniedziałku do piątku</w:t>
      </w:r>
      <w:r>
        <w:rPr>
          <w:sz w:val="24"/>
          <w:szCs w:val="24"/>
        </w:rPr>
        <w:t>,</w:t>
      </w:r>
      <w:r w:rsidRPr="00E279BD">
        <w:rPr>
          <w:sz w:val="24"/>
          <w:szCs w:val="24"/>
        </w:rPr>
        <w:t xml:space="preserve"> z wyjątkiem dni ustawowo wolnych od pracy </w:t>
      </w:r>
    </w:p>
    <w:p w:rsidR="00CC0441" w:rsidRPr="00E279BD" w:rsidRDefault="00CC0441" w:rsidP="004D5D57">
      <w:pPr>
        <w:ind w:left="705" w:hanging="705"/>
        <w:rPr>
          <w:strike/>
          <w:sz w:val="24"/>
          <w:szCs w:val="24"/>
        </w:rPr>
      </w:pPr>
    </w:p>
    <w:p w:rsidR="00CC0441" w:rsidRPr="00266591" w:rsidRDefault="00CC0441" w:rsidP="00993A72">
      <w:pPr>
        <w:rPr>
          <w:sz w:val="24"/>
          <w:szCs w:val="24"/>
        </w:rPr>
      </w:pPr>
    </w:p>
    <w:p w:rsidR="00CC0441" w:rsidRPr="00266591" w:rsidRDefault="00CC0441" w:rsidP="00993A72">
      <w:pPr>
        <w:pStyle w:val="1"/>
      </w:pPr>
      <w:r w:rsidRPr="00266591">
        <w:t>TERMIN WYKONANIA ZAMÓWIENIA</w:t>
      </w:r>
    </w:p>
    <w:p w:rsidR="002A4BE9" w:rsidRPr="0059569C" w:rsidRDefault="0059569C" w:rsidP="002A4BE9">
      <w:pPr>
        <w:pStyle w:val="1"/>
        <w:numPr>
          <w:ilvl w:val="0"/>
          <w:numId w:val="0"/>
        </w:numPr>
        <w:ind w:left="360"/>
        <w:rPr>
          <w:b w:val="0"/>
          <w:u w:val="none"/>
        </w:rPr>
      </w:pPr>
      <w:r>
        <w:rPr>
          <w:b w:val="0"/>
          <w:u w:val="none"/>
        </w:rPr>
        <w:t>3</w:t>
      </w:r>
      <w:r w:rsidR="002A4BE9" w:rsidRPr="0059569C">
        <w:rPr>
          <w:b w:val="0"/>
          <w:u w:val="none"/>
        </w:rPr>
        <w:t>.1. Termin realizacji przedmiotowego zamówienia liczony od dnia  podpisania umowy wynosi odpowiednio dla poniżej określonych części:</w:t>
      </w:r>
    </w:p>
    <w:p w:rsidR="0054432C" w:rsidRDefault="00CE2C2D" w:rsidP="0054432C">
      <w:pPr>
        <w:pStyle w:val="1"/>
        <w:numPr>
          <w:ilvl w:val="0"/>
          <w:numId w:val="0"/>
        </w:numPr>
        <w:ind w:left="360"/>
        <w:rPr>
          <w:b w:val="0"/>
          <w:u w:val="none"/>
        </w:rPr>
      </w:pPr>
      <w:r>
        <w:rPr>
          <w:b w:val="0"/>
          <w:u w:val="none"/>
        </w:rPr>
        <w:t>3</w:t>
      </w:r>
      <w:r w:rsidR="002A4BE9" w:rsidRPr="0059569C">
        <w:rPr>
          <w:b w:val="0"/>
          <w:u w:val="none"/>
        </w:rPr>
        <w:t>5 dni –</w:t>
      </w:r>
      <w:r w:rsidR="0054432C" w:rsidRPr="0059569C">
        <w:rPr>
          <w:b w:val="0"/>
          <w:u w:val="none"/>
        </w:rPr>
        <w:t xml:space="preserve"> dla każdej części zamówienia</w:t>
      </w:r>
    </w:p>
    <w:p w:rsidR="0059569C" w:rsidRDefault="0059569C" w:rsidP="0059569C">
      <w:pPr>
        <w:pStyle w:val="1"/>
      </w:pPr>
      <w:r>
        <w:t>TRYB UDZIELENIA ZAMÓWIENIA</w:t>
      </w:r>
    </w:p>
    <w:p w:rsidR="0059569C" w:rsidRPr="0059569C" w:rsidRDefault="0059569C" w:rsidP="0059569C">
      <w:pPr>
        <w:pStyle w:val="1"/>
        <w:numPr>
          <w:ilvl w:val="0"/>
          <w:numId w:val="0"/>
        </w:numPr>
        <w:ind w:left="360"/>
        <w:rPr>
          <w:b w:val="0"/>
          <w:u w:val="none"/>
        </w:rPr>
      </w:pPr>
      <w:r w:rsidRPr="0059569C">
        <w:rPr>
          <w:b w:val="0"/>
          <w:u w:val="none"/>
        </w:rPr>
        <w:t>Przetarg nieograniczony</w:t>
      </w:r>
    </w:p>
    <w:p w:rsidR="0054432C" w:rsidRPr="0059569C" w:rsidRDefault="0054432C" w:rsidP="0054432C">
      <w:pPr>
        <w:pStyle w:val="1"/>
        <w:numPr>
          <w:ilvl w:val="0"/>
          <w:numId w:val="0"/>
        </w:numPr>
        <w:ind w:left="360" w:hanging="360"/>
        <w:rPr>
          <w:b w:val="0"/>
          <w:u w:val="none"/>
        </w:rPr>
      </w:pPr>
    </w:p>
    <w:p w:rsidR="00161670" w:rsidRPr="00266591" w:rsidRDefault="00161670" w:rsidP="0054432C">
      <w:pPr>
        <w:pStyle w:val="1"/>
        <w:numPr>
          <w:ilvl w:val="0"/>
          <w:numId w:val="0"/>
        </w:numPr>
        <w:ind w:left="360" w:hanging="360"/>
        <w:rPr>
          <w:b w:val="0"/>
        </w:rPr>
      </w:pPr>
      <w:r w:rsidRPr="00CE2C2D">
        <w:t>V. WARUNKI</w:t>
      </w:r>
      <w:r w:rsidRPr="00266591">
        <w:t xml:space="preserve"> UDZIAŁU W POSTĘPOWANIU</w:t>
      </w:r>
    </w:p>
    <w:p w:rsidR="00161670" w:rsidRPr="00266591" w:rsidRDefault="00161670" w:rsidP="00993A72">
      <w:pPr>
        <w:ind w:right="57"/>
        <w:rPr>
          <w:b/>
          <w:bCs/>
          <w:sz w:val="24"/>
          <w:szCs w:val="24"/>
        </w:rPr>
      </w:pPr>
      <w:r w:rsidRPr="00266591">
        <w:rPr>
          <w:b/>
          <w:bCs/>
          <w:sz w:val="24"/>
          <w:szCs w:val="24"/>
        </w:rPr>
        <w:t xml:space="preserve">O udzielenie zamówienia mogą ubiegać się wykonawcy, którzy: </w:t>
      </w:r>
    </w:p>
    <w:p w:rsidR="00161670" w:rsidRPr="00266591" w:rsidRDefault="00161670" w:rsidP="00993A72">
      <w:pPr>
        <w:autoSpaceDE w:val="0"/>
        <w:adjustRightInd w:val="0"/>
        <w:rPr>
          <w:sz w:val="24"/>
          <w:szCs w:val="24"/>
        </w:rPr>
      </w:pPr>
      <w:r w:rsidRPr="00266591">
        <w:rPr>
          <w:sz w:val="24"/>
          <w:szCs w:val="24"/>
        </w:rPr>
        <w:t>5.1.  nie podlegają  wykluczeniu, o którym</w:t>
      </w:r>
      <w:r w:rsidR="00D61E70" w:rsidRPr="00266591">
        <w:rPr>
          <w:sz w:val="24"/>
          <w:szCs w:val="24"/>
        </w:rPr>
        <w:t xml:space="preserve"> mowa w art. 24 ust. 1 ustawy </w:t>
      </w:r>
      <w:proofErr w:type="spellStart"/>
      <w:r w:rsidR="00D61E70" w:rsidRPr="00266591">
        <w:rPr>
          <w:sz w:val="24"/>
          <w:szCs w:val="24"/>
        </w:rPr>
        <w:t>Pzp</w:t>
      </w:r>
      <w:proofErr w:type="spellEnd"/>
      <w:r w:rsidR="005D0293">
        <w:rPr>
          <w:sz w:val="24"/>
          <w:szCs w:val="24"/>
        </w:rPr>
        <w:t>.</w:t>
      </w:r>
    </w:p>
    <w:p w:rsidR="00161670" w:rsidRPr="00266591" w:rsidRDefault="00161670" w:rsidP="00993A72">
      <w:pPr>
        <w:ind w:right="57"/>
        <w:rPr>
          <w:sz w:val="24"/>
          <w:szCs w:val="24"/>
        </w:rPr>
      </w:pPr>
      <w:r w:rsidRPr="00266591">
        <w:rPr>
          <w:sz w:val="24"/>
          <w:szCs w:val="24"/>
        </w:rPr>
        <w:t xml:space="preserve">5.2.  spełniają warunki, dotyczące: </w:t>
      </w:r>
    </w:p>
    <w:p w:rsidR="00161670" w:rsidRPr="00266591" w:rsidRDefault="00161670" w:rsidP="00993A72">
      <w:pPr>
        <w:autoSpaceDE w:val="0"/>
        <w:adjustRightInd w:val="0"/>
        <w:rPr>
          <w:sz w:val="24"/>
          <w:szCs w:val="24"/>
        </w:rPr>
      </w:pPr>
      <w:r w:rsidRPr="00266591">
        <w:rPr>
          <w:sz w:val="24"/>
          <w:szCs w:val="24"/>
        </w:rPr>
        <w:t>5.2.1.  kompetencji lub uprawnień do prowadzenia określonej działalności zawodowej, o ile wynika to z odrębnych przepisów</w:t>
      </w:r>
      <w:r w:rsidR="00D066B3" w:rsidRPr="00266591">
        <w:rPr>
          <w:sz w:val="24"/>
          <w:szCs w:val="24"/>
        </w:rPr>
        <w:t xml:space="preserve"> </w:t>
      </w:r>
      <w:r w:rsidRPr="00266591">
        <w:rPr>
          <w:sz w:val="24"/>
          <w:szCs w:val="24"/>
        </w:rPr>
        <w:t xml:space="preserve">– zamawiający nie stawia szczegółowego warunku w tym zakresie. </w:t>
      </w:r>
    </w:p>
    <w:p w:rsidR="00161670" w:rsidRPr="001E2438" w:rsidRDefault="00161670" w:rsidP="00993A72">
      <w:pPr>
        <w:pStyle w:val="Standard"/>
        <w:rPr>
          <w:rFonts w:ascii="Times New Roman" w:hAnsi="Times New Roman" w:cs="Times New Roman"/>
          <w:sz w:val="24"/>
          <w:szCs w:val="24"/>
        </w:rPr>
      </w:pPr>
      <w:r w:rsidRPr="00266591">
        <w:rPr>
          <w:rFonts w:ascii="Times New Roman" w:hAnsi="Times New Roman" w:cs="Times New Roman"/>
          <w:sz w:val="24"/>
          <w:szCs w:val="24"/>
        </w:rPr>
        <w:t>5.2.2.</w:t>
      </w:r>
      <w:r w:rsidR="00993A72" w:rsidRPr="00266591">
        <w:rPr>
          <w:rFonts w:ascii="Times New Roman" w:hAnsi="Times New Roman" w:cs="Times New Roman"/>
          <w:sz w:val="24"/>
          <w:szCs w:val="24"/>
        </w:rPr>
        <w:tab/>
      </w:r>
      <w:r w:rsidRPr="00266591">
        <w:rPr>
          <w:rFonts w:ascii="Times New Roman" w:hAnsi="Times New Roman" w:cs="Times New Roman"/>
          <w:kern w:val="0"/>
          <w:sz w:val="24"/>
          <w:szCs w:val="24"/>
        </w:rPr>
        <w:t>sytuacji ekonomicznej lub finansowej –</w:t>
      </w:r>
      <w:r w:rsidRPr="00266591">
        <w:rPr>
          <w:rFonts w:ascii="Times New Roman" w:hAnsi="Times New Roman" w:cs="Times New Roman"/>
          <w:sz w:val="24"/>
          <w:szCs w:val="24"/>
        </w:rPr>
        <w:t xml:space="preserve"> zamawiający nie stawia szczegółowego </w:t>
      </w:r>
      <w:r w:rsidRPr="001E2438">
        <w:rPr>
          <w:rFonts w:ascii="Times New Roman" w:hAnsi="Times New Roman" w:cs="Times New Roman"/>
          <w:sz w:val="24"/>
          <w:szCs w:val="24"/>
        </w:rPr>
        <w:t>warunku w tym zakresie.</w:t>
      </w:r>
    </w:p>
    <w:p w:rsidR="005A440B" w:rsidRPr="005A440B" w:rsidRDefault="00161670" w:rsidP="005A440B">
      <w:pPr>
        <w:pStyle w:val="Standard"/>
        <w:rPr>
          <w:rFonts w:ascii="Times New Roman" w:hAnsi="Times New Roman" w:cs="Times New Roman"/>
          <w:sz w:val="24"/>
          <w:szCs w:val="24"/>
        </w:rPr>
      </w:pPr>
      <w:r w:rsidRPr="005A440B">
        <w:rPr>
          <w:rFonts w:ascii="Times New Roman" w:hAnsi="Times New Roman" w:cs="Times New Roman"/>
          <w:sz w:val="24"/>
          <w:szCs w:val="24"/>
        </w:rPr>
        <w:t xml:space="preserve">5.2.3.   zdolności technicznej lub zawodowej </w:t>
      </w:r>
      <w:r w:rsidR="00D066B3" w:rsidRPr="005A440B">
        <w:rPr>
          <w:rFonts w:ascii="Times New Roman" w:hAnsi="Times New Roman" w:cs="Times New Roman"/>
          <w:sz w:val="24"/>
          <w:szCs w:val="24"/>
        </w:rPr>
        <w:t xml:space="preserve">– </w:t>
      </w:r>
      <w:r w:rsidR="005A440B" w:rsidRPr="005A440B">
        <w:rPr>
          <w:rFonts w:ascii="Times New Roman" w:hAnsi="Times New Roman" w:cs="Times New Roman"/>
          <w:sz w:val="24"/>
          <w:szCs w:val="24"/>
        </w:rPr>
        <w:t>zamawiający nie stawia szczegółowego warunku w tym zakresie.</w:t>
      </w:r>
    </w:p>
    <w:p w:rsidR="001E2438" w:rsidRPr="005A440B" w:rsidRDefault="001E2438" w:rsidP="001E2438">
      <w:pPr>
        <w:autoSpaceDE w:val="0"/>
        <w:adjustRightInd w:val="0"/>
        <w:rPr>
          <w:b/>
          <w:sz w:val="24"/>
          <w:szCs w:val="24"/>
          <w:lang w:bidi="hi-IN"/>
        </w:rPr>
      </w:pPr>
    </w:p>
    <w:p w:rsidR="00161670" w:rsidRPr="00266591" w:rsidRDefault="00161670" w:rsidP="00993A72">
      <w:pPr>
        <w:pStyle w:val="Standard"/>
        <w:rPr>
          <w:rFonts w:ascii="Times New Roman" w:hAnsi="Times New Roman" w:cs="Times New Roman"/>
          <w:sz w:val="24"/>
          <w:szCs w:val="24"/>
        </w:rPr>
      </w:pPr>
    </w:p>
    <w:p w:rsidR="00161670" w:rsidRPr="00266591" w:rsidRDefault="00161670" w:rsidP="00993A72">
      <w:pPr>
        <w:autoSpaceDE w:val="0"/>
        <w:adjustRightInd w:val="0"/>
        <w:ind w:left="360" w:hanging="360"/>
        <w:rPr>
          <w:color w:val="000000"/>
          <w:sz w:val="24"/>
          <w:szCs w:val="24"/>
        </w:rPr>
      </w:pPr>
      <w:r w:rsidRPr="00266591">
        <w:rPr>
          <w:color w:val="000000"/>
          <w:sz w:val="24"/>
          <w:szCs w:val="24"/>
        </w:rPr>
        <w:t>5</w:t>
      </w:r>
      <w:r w:rsidR="00993A72" w:rsidRPr="00266591">
        <w:rPr>
          <w:color w:val="000000"/>
          <w:sz w:val="24"/>
          <w:szCs w:val="24"/>
        </w:rPr>
        <w:t>.3.</w:t>
      </w:r>
      <w:r w:rsidR="00993A72" w:rsidRPr="00266591">
        <w:rPr>
          <w:color w:val="000000"/>
          <w:sz w:val="24"/>
          <w:szCs w:val="24"/>
        </w:rPr>
        <w:tab/>
      </w:r>
      <w:r w:rsidRPr="00266591">
        <w:rPr>
          <w:color w:val="000000"/>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161670" w:rsidRPr="00266591" w:rsidRDefault="00161670" w:rsidP="00797AAD">
      <w:pPr>
        <w:autoSpaceDE w:val="0"/>
        <w:adjustRightInd w:val="0"/>
        <w:rPr>
          <w:bCs/>
          <w:iCs/>
          <w:color w:val="000000"/>
          <w:sz w:val="24"/>
          <w:szCs w:val="24"/>
        </w:rPr>
      </w:pPr>
      <w:r w:rsidRPr="00266591">
        <w:rPr>
          <w:color w:val="000000"/>
          <w:sz w:val="24"/>
          <w:szCs w:val="24"/>
        </w:rPr>
        <w:t>5.4.</w:t>
      </w:r>
      <w:r w:rsidR="00993A72" w:rsidRPr="00266591">
        <w:rPr>
          <w:color w:val="000000"/>
          <w:sz w:val="24"/>
          <w:szCs w:val="24"/>
        </w:rPr>
        <w:tab/>
      </w:r>
      <w:r w:rsidRPr="00266591">
        <w:rPr>
          <w:color w:val="000000"/>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266591">
        <w:rPr>
          <w:bCs/>
          <w:iCs/>
          <w:color w:val="000000"/>
          <w:sz w:val="24"/>
          <w:szCs w:val="24"/>
        </w:rPr>
        <w:t>zobowiązanie tych podmiotów do oddania mu do dyspozycji niezbędnych zasobów na potrzeby realizacji zamówienia.</w:t>
      </w:r>
    </w:p>
    <w:p w:rsidR="00161670" w:rsidRPr="00266591" w:rsidRDefault="00797AAD" w:rsidP="00993A72">
      <w:pPr>
        <w:pStyle w:val="Normalny1"/>
        <w:spacing w:after="0"/>
        <w:ind w:left="284" w:hanging="284"/>
        <w:jc w:val="both"/>
        <w:rPr>
          <w:rFonts w:ascii="Times New Roman" w:hAnsi="Times New Roman" w:cs="Times New Roman"/>
          <w:color w:val="auto"/>
          <w:sz w:val="24"/>
          <w:szCs w:val="24"/>
        </w:rPr>
      </w:pPr>
      <w:r w:rsidRPr="00266591">
        <w:rPr>
          <w:rFonts w:ascii="Times New Roman" w:hAnsi="Times New Roman" w:cs="Times New Roman"/>
          <w:color w:val="auto"/>
          <w:sz w:val="24"/>
          <w:szCs w:val="24"/>
        </w:rPr>
        <w:t>5.5</w:t>
      </w:r>
      <w:r w:rsidR="00161670" w:rsidRPr="00266591">
        <w:rPr>
          <w:rFonts w:ascii="Times New Roman" w:hAnsi="Times New Roman" w:cs="Times New Roman"/>
          <w:color w:val="auto"/>
          <w:sz w:val="24"/>
          <w:szCs w:val="24"/>
        </w:rPr>
        <w:t>.</w:t>
      </w:r>
      <w:r w:rsidR="00993A72" w:rsidRPr="00266591">
        <w:rPr>
          <w:rFonts w:ascii="Times New Roman" w:hAnsi="Times New Roman" w:cs="Times New Roman"/>
          <w:color w:val="auto"/>
          <w:sz w:val="24"/>
          <w:szCs w:val="24"/>
        </w:rPr>
        <w:tab/>
      </w:r>
      <w:r w:rsidR="00161670" w:rsidRPr="00266591">
        <w:rPr>
          <w:rFonts w:ascii="Times New Roman" w:hAnsi="Times New Roman" w:cs="Times New Roman"/>
          <w:color w:val="auto"/>
          <w:sz w:val="24"/>
          <w:szCs w:val="24"/>
        </w:rPr>
        <w:t xml:space="preserve"> Wykonawcy mogą ubiegać się wspólnie o udzielenie zamówienia, w takim przypadku złożona oferta spełniać musi następujące wymagania:</w:t>
      </w:r>
    </w:p>
    <w:p w:rsidR="00161670" w:rsidRPr="00266591" w:rsidRDefault="00797AAD" w:rsidP="00993A72">
      <w:pPr>
        <w:pStyle w:val="Default"/>
        <w:ind w:left="283" w:hanging="283"/>
        <w:jc w:val="both"/>
        <w:rPr>
          <w:rFonts w:ascii="Times New Roman" w:hAnsi="Times New Roman" w:cs="Times New Roman"/>
          <w:color w:val="auto"/>
        </w:rPr>
      </w:pPr>
      <w:r w:rsidRPr="00266591">
        <w:rPr>
          <w:rFonts w:ascii="Times New Roman" w:hAnsi="Times New Roman" w:cs="Times New Roman"/>
          <w:color w:val="auto"/>
        </w:rPr>
        <w:t>5.5</w:t>
      </w:r>
      <w:r w:rsidR="00161670" w:rsidRPr="00266591">
        <w:rPr>
          <w:rFonts w:ascii="Times New Roman" w:hAnsi="Times New Roman" w:cs="Times New Roman"/>
          <w:color w:val="auto"/>
        </w:rPr>
        <w:t>.1.</w:t>
      </w:r>
      <w:r w:rsidR="00161670" w:rsidRPr="00266591">
        <w:rPr>
          <w:rFonts w:ascii="Times New Roman" w:hAnsi="Times New Roman" w:cs="Times New Roman"/>
          <w:color w:val="auto"/>
        </w:rPr>
        <w:tab/>
      </w:r>
      <w:r w:rsidR="00993A72" w:rsidRPr="00266591">
        <w:rPr>
          <w:rFonts w:ascii="Times New Roman" w:hAnsi="Times New Roman" w:cs="Times New Roman"/>
          <w:color w:val="auto"/>
        </w:rPr>
        <w:t xml:space="preserve"> W</w:t>
      </w:r>
      <w:r w:rsidR="00161670" w:rsidRPr="00266591">
        <w:rPr>
          <w:rFonts w:ascii="Times New Roman" w:hAnsi="Times New Roman" w:cs="Times New Roman"/>
          <w:color w:val="auto"/>
        </w:rPr>
        <w:t xml:space="preserve"> odniesieniu do wymagań postawionych przez Zamawiającego, Wykonawcy muszą udokumentować, że łącznie spełniają warunki określone w art. 22 ust. 1b ustawy</w:t>
      </w:r>
      <w:r w:rsidR="002219C9">
        <w:rPr>
          <w:rFonts w:ascii="Times New Roman" w:hAnsi="Times New Roman" w:cs="Times New Roman"/>
          <w:color w:val="auto"/>
        </w:rPr>
        <w:t xml:space="preserve"> </w:t>
      </w:r>
      <w:proofErr w:type="spellStart"/>
      <w:r w:rsidR="002219C9">
        <w:rPr>
          <w:rFonts w:ascii="Times New Roman" w:hAnsi="Times New Roman" w:cs="Times New Roman"/>
          <w:color w:val="auto"/>
        </w:rPr>
        <w:t>Pzp</w:t>
      </w:r>
      <w:proofErr w:type="spellEnd"/>
      <w:r w:rsidR="00161670" w:rsidRPr="00266591">
        <w:rPr>
          <w:rFonts w:ascii="Times New Roman" w:hAnsi="Times New Roman" w:cs="Times New Roman"/>
          <w:color w:val="auto"/>
        </w:rPr>
        <w:t xml:space="preserve"> oraz </w:t>
      </w:r>
      <w:r w:rsidR="00161670" w:rsidRPr="00266591">
        <w:rPr>
          <w:rFonts w:ascii="Times New Roman" w:hAnsi="Times New Roman" w:cs="Times New Roman"/>
          <w:color w:val="auto"/>
        </w:rPr>
        <w:lastRenderedPageBreak/>
        <w:t xml:space="preserve">każdy z Wykonawców musi wykazać brak podstaw do wykluczenia na podstawie </w:t>
      </w:r>
      <w:r w:rsidR="00161670" w:rsidRPr="00266591">
        <w:rPr>
          <w:rFonts w:ascii="Times New Roman" w:hAnsi="Times New Roman" w:cs="Times New Roman"/>
        </w:rPr>
        <w:t>art. 24 ust. 1 ustawy</w:t>
      </w:r>
      <w:r w:rsidR="002219C9">
        <w:rPr>
          <w:rFonts w:ascii="Times New Roman" w:hAnsi="Times New Roman" w:cs="Times New Roman"/>
          <w:color w:val="auto"/>
        </w:rPr>
        <w:t xml:space="preserve"> </w:t>
      </w:r>
      <w:proofErr w:type="spellStart"/>
      <w:r w:rsidR="002219C9">
        <w:rPr>
          <w:rFonts w:ascii="Times New Roman" w:hAnsi="Times New Roman" w:cs="Times New Roman"/>
          <w:color w:val="auto"/>
        </w:rPr>
        <w:t>Pzp</w:t>
      </w:r>
      <w:proofErr w:type="spellEnd"/>
      <w:r w:rsidR="002219C9">
        <w:rPr>
          <w:rFonts w:ascii="Times New Roman" w:hAnsi="Times New Roman" w:cs="Times New Roman"/>
          <w:color w:val="auto"/>
        </w:rPr>
        <w:t>.</w:t>
      </w:r>
    </w:p>
    <w:p w:rsidR="00161670" w:rsidRPr="00266591" w:rsidRDefault="00797AAD" w:rsidP="00993A72">
      <w:pPr>
        <w:pStyle w:val="Normalny1"/>
        <w:spacing w:after="0"/>
        <w:ind w:left="283" w:hanging="283"/>
        <w:jc w:val="both"/>
        <w:rPr>
          <w:rFonts w:ascii="Times New Roman" w:hAnsi="Times New Roman" w:cs="Times New Roman"/>
          <w:color w:val="auto"/>
          <w:sz w:val="24"/>
          <w:szCs w:val="24"/>
        </w:rPr>
      </w:pPr>
      <w:r w:rsidRPr="00266591">
        <w:rPr>
          <w:rFonts w:ascii="Times New Roman" w:hAnsi="Times New Roman" w:cs="Times New Roman"/>
          <w:color w:val="auto"/>
          <w:sz w:val="24"/>
          <w:szCs w:val="24"/>
        </w:rPr>
        <w:t>5.5</w:t>
      </w:r>
      <w:r w:rsidR="00161670" w:rsidRPr="00266591">
        <w:rPr>
          <w:rFonts w:ascii="Times New Roman" w:hAnsi="Times New Roman" w:cs="Times New Roman"/>
          <w:color w:val="auto"/>
          <w:sz w:val="24"/>
          <w:szCs w:val="24"/>
        </w:rPr>
        <w:t>.2.</w:t>
      </w:r>
      <w:r w:rsidR="00161670" w:rsidRPr="00266591">
        <w:rPr>
          <w:rFonts w:ascii="Times New Roman" w:hAnsi="Times New Roman" w:cs="Times New Roman"/>
          <w:color w:val="auto"/>
          <w:sz w:val="24"/>
          <w:szCs w:val="24"/>
        </w:rPr>
        <w:tab/>
        <w:t>Wykonawcy występujący wspólnie ustanawiają spośród siebie pełnomocnika do reprezentowania ich w postępowaniu o udzielenie zamówienia albo reprezentowania w postępowaniu i zawarcia umowy w sprawie zamówienia publicznego,</w:t>
      </w:r>
    </w:p>
    <w:p w:rsidR="00161670" w:rsidRPr="00266591" w:rsidRDefault="00797AAD" w:rsidP="00993A72">
      <w:pPr>
        <w:pStyle w:val="Normalny1"/>
        <w:spacing w:after="0"/>
        <w:ind w:left="283" w:hanging="283"/>
        <w:jc w:val="both"/>
        <w:rPr>
          <w:rFonts w:ascii="Times New Roman" w:hAnsi="Times New Roman" w:cs="Times New Roman"/>
          <w:color w:val="auto"/>
          <w:sz w:val="24"/>
          <w:szCs w:val="24"/>
        </w:rPr>
      </w:pPr>
      <w:r w:rsidRPr="00266591">
        <w:rPr>
          <w:rFonts w:ascii="Times New Roman" w:hAnsi="Times New Roman" w:cs="Times New Roman"/>
          <w:color w:val="auto"/>
          <w:sz w:val="24"/>
          <w:szCs w:val="24"/>
        </w:rPr>
        <w:t>5.5</w:t>
      </w:r>
      <w:r w:rsidR="00161670" w:rsidRPr="00266591">
        <w:rPr>
          <w:rFonts w:ascii="Times New Roman" w:hAnsi="Times New Roman" w:cs="Times New Roman"/>
          <w:color w:val="auto"/>
          <w:sz w:val="24"/>
          <w:szCs w:val="24"/>
        </w:rPr>
        <w:t xml:space="preserve">.3. </w:t>
      </w:r>
      <w:r w:rsidR="00161670" w:rsidRPr="00266591">
        <w:rPr>
          <w:rFonts w:ascii="Times New Roman" w:hAnsi="Times New Roman" w:cs="Times New Roman"/>
          <w:color w:val="auto"/>
          <w:sz w:val="24"/>
          <w:szCs w:val="24"/>
        </w:rPr>
        <w:tab/>
      </w:r>
      <w:r w:rsidR="00993A72" w:rsidRPr="00266591">
        <w:rPr>
          <w:rFonts w:ascii="Times New Roman" w:hAnsi="Times New Roman" w:cs="Times New Roman"/>
          <w:color w:val="auto"/>
          <w:sz w:val="24"/>
          <w:szCs w:val="24"/>
        </w:rPr>
        <w:t>K</w:t>
      </w:r>
      <w:r w:rsidR="00161670" w:rsidRPr="00266591">
        <w:rPr>
          <w:rFonts w:ascii="Times New Roman" w:hAnsi="Times New Roman" w:cs="Times New Roman"/>
          <w:color w:val="auto"/>
          <w:sz w:val="24"/>
          <w:szCs w:val="24"/>
        </w:rPr>
        <w:t>orespondencja oraz rozliczenia dokonywane będą wyłącznie z przedsiębiorcą występującym jako pełnomocnik.</w:t>
      </w:r>
    </w:p>
    <w:p w:rsidR="00161670" w:rsidRPr="00266591" w:rsidRDefault="00797AAD" w:rsidP="00993A72">
      <w:pPr>
        <w:pStyle w:val="Tekstpodstawowy2"/>
        <w:jc w:val="both"/>
        <w:rPr>
          <w:b w:val="0"/>
          <w:iCs/>
          <w:szCs w:val="24"/>
        </w:rPr>
      </w:pPr>
      <w:r w:rsidRPr="00266591">
        <w:rPr>
          <w:b w:val="0"/>
          <w:szCs w:val="24"/>
        </w:rPr>
        <w:t>5.5</w:t>
      </w:r>
      <w:r w:rsidR="00161670" w:rsidRPr="00266591">
        <w:rPr>
          <w:b w:val="0"/>
          <w:szCs w:val="24"/>
        </w:rPr>
        <w:t>.4.</w:t>
      </w:r>
      <w:r w:rsidR="00161670" w:rsidRPr="00266591">
        <w:rPr>
          <w:szCs w:val="24"/>
        </w:rPr>
        <w:t xml:space="preserve"> </w:t>
      </w:r>
      <w:r w:rsidR="00161670" w:rsidRPr="00266591">
        <w:rPr>
          <w:b w:val="0"/>
          <w:szCs w:val="24"/>
        </w:rPr>
        <w:t xml:space="preserve">W przypadku wspólnego ubiegania się o zamówienie przez wykonawców  oświadczenie o przynależności </w:t>
      </w:r>
      <w:r w:rsidR="00241AD3">
        <w:rPr>
          <w:b w:val="0"/>
          <w:szCs w:val="24"/>
        </w:rPr>
        <w:t xml:space="preserve">lub </w:t>
      </w:r>
      <w:r w:rsidR="00161670" w:rsidRPr="00266591">
        <w:rPr>
          <w:b w:val="0"/>
          <w:szCs w:val="24"/>
        </w:rPr>
        <w:t>braku przynależności do tej s</w:t>
      </w:r>
      <w:r w:rsidR="00A34915">
        <w:rPr>
          <w:b w:val="0"/>
          <w:szCs w:val="24"/>
        </w:rPr>
        <w:t>amej grupy kapitałowej, o której</w:t>
      </w:r>
      <w:r w:rsidR="00161670" w:rsidRPr="00266591">
        <w:rPr>
          <w:b w:val="0"/>
          <w:szCs w:val="24"/>
        </w:rPr>
        <w:t xml:space="preserve"> mowa w </w:t>
      </w:r>
      <w:r w:rsidR="00993A72" w:rsidRPr="00266591">
        <w:rPr>
          <w:b w:val="0"/>
          <w:szCs w:val="24"/>
        </w:rPr>
        <w:t>ust 6.2. SIWZ</w:t>
      </w:r>
      <w:r w:rsidR="00161670" w:rsidRPr="00266591">
        <w:rPr>
          <w:b w:val="0"/>
          <w:szCs w:val="24"/>
        </w:rPr>
        <w:t xml:space="preserve"> składa każdy z Wykonawców samodzielnie, czyli  </w:t>
      </w:r>
      <w:r w:rsidR="00161670" w:rsidRPr="00266591">
        <w:rPr>
          <w:rFonts w:eastAsia="Arial Unicode MS"/>
          <w:szCs w:val="24"/>
        </w:rPr>
        <w:t>oddzielną listę podmiotów należących do grupy kapitałowej</w:t>
      </w:r>
      <w:r w:rsidR="00DF1388">
        <w:rPr>
          <w:rFonts w:eastAsia="Arial Unicode MS"/>
          <w:szCs w:val="24"/>
        </w:rPr>
        <w:t>.</w:t>
      </w:r>
    </w:p>
    <w:p w:rsidR="00161670" w:rsidRPr="00266591" w:rsidRDefault="00161670" w:rsidP="00993A72">
      <w:pPr>
        <w:pStyle w:val="Normalny1"/>
        <w:spacing w:after="0"/>
        <w:ind w:left="283" w:hanging="283"/>
        <w:jc w:val="both"/>
        <w:rPr>
          <w:rFonts w:ascii="Times New Roman" w:hAnsi="Times New Roman" w:cs="Times New Roman"/>
          <w:color w:val="auto"/>
          <w:sz w:val="24"/>
          <w:szCs w:val="24"/>
        </w:rPr>
      </w:pPr>
    </w:p>
    <w:p w:rsidR="00161670" w:rsidRPr="00266591" w:rsidRDefault="00797AAD" w:rsidP="00993A72">
      <w:pPr>
        <w:pStyle w:val="Standard"/>
        <w:spacing w:before="120" w:line="276" w:lineRule="auto"/>
        <w:ind w:right="5"/>
        <w:rPr>
          <w:rStyle w:val="dane1"/>
          <w:rFonts w:ascii="Times New Roman" w:hAnsi="Times New Roman" w:cs="Times New Roman"/>
          <w:b/>
          <w:bCs/>
          <w:color w:val="auto"/>
          <w:sz w:val="24"/>
          <w:szCs w:val="24"/>
        </w:rPr>
      </w:pPr>
      <w:r w:rsidRPr="00266591">
        <w:rPr>
          <w:rFonts w:ascii="Times New Roman" w:hAnsi="Times New Roman" w:cs="Times New Roman"/>
          <w:sz w:val="24"/>
          <w:szCs w:val="24"/>
        </w:rPr>
        <w:t>5.6</w:t>
      </w:r>
      <w:r w:rsidR="00161670" w:rsidRPr="00266591">
        <w:rPr>
          <w:rFonts w:ascii="Times New Roman" w:hAnsi="Times New Roman" w:cs="Times New Roman"/>
          <w:sz w:val="24"/>
          <w:szCs w:val="24"/>
        </w:rPr>
        <w:t>.</w:t>
      </w:r>
      <w:r w:rsidR="00161670" w:rsidRPr="00266591">
        <w:rPr>
          <w:rStyle w:val="dane1"/>
          <w:rFonts w:ascii="Times New Roman" w:hAnsi="Times New Roman" w:cs="Times New Roman"/>
          <w:b/>
          <w:bCs/>
          <w:color w:val="auto"/>
          <w:sz w:val="24"/>
          <w:szCs w:val="24"/>
        </w:rPr>
        <w:t xml:space="preserve"> </w:t>
      </w:r>
      <w:r w:rsidR="000C6EB5" w:rsidRPr="00266591">
        <w:rPr>
          <w:rStyle w:val="dane1"/>
          <w:rFonts w:ascii="Times New Roman" w:hAnsi="Times New Roman" w:cs="Times New Roman"/>
          <w:b/>
          <w:bCs/>
          <w:color w:val="auto"/>
          <w:sz w:val="24"/>
          <w:szCs w:val="24"/>
        </w:rPr>
        <w:t xml:space="preserve">    </w:t>
      </w:r>
      <w:r w:rsidR="00161670" w:rsidRPr="00266591">
        <w:rPr>
          <w:rStyle w:val="dane1"/>
          <w:rFonts w:ascii="Times New Roman" w:hAnsi="Times New Roman" w:cs="Times New Roman"/>
          <w:b/>
          <w:bCs/>
          <w:color w:val="auto"/>
          <w:sz w:val="24"/>
          <w:szCs w:val="24"/>
        </w:rPr>
        <w:t>Podstawy wykluczenia wykonawcy z udziału w postępowaniu:</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sz w:val="24"/>
          <w:szCs w:val="24"/>
        </w:rPr>
        <w:t xml:space="preserve">  </w:t>
      </w:r>
      <w:r w:rsidR="00161670" w:rsidRPr="00266591">
        <w:rPr>
          <w:sz w:val="24"/>
          <w:szCs w:val="24"/>
        </w:rPr>
        <w:t>Zamawiający wykluczy z udziału w postępowaniu Wykonawcę w przypadku niespełnienia warunków okre</w:t>
      </w:r>
      <w:r w:rsidR="00F80C21">
        <w:rPr>
          <w:sz w:val="24"/>
          <w:szCs w:val="24"/>
        </w:rPr>
        <w:t xml:space="preserve">ślonych w art. 24 ust. 1 ustawy </w:t>
      </w:r>
      <w:proofErr w:type="spellStart"/>
      <w:r w:rsidR="00F80C21">
        <w:rPr>
          <w:sz w:val="24"/>
          <w:szCs w:val="24"/>
        </w:rPr>
        <w:t>Pzp</w:t>
      </w:r>
      <w:proofErr w:type="spellEnd"/>
      <w:r w:rsidR="00F80C21">
        <w:rPr>
          <w:sz w:val="24"/>
          <w:szCs w:val="24"/>
        </w:rPr>
        <w:t>.</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sz w:val="24"/>
          <w:szCs w:val="24"/>
        </w:rPr>
        <w:t xml:space="preserve">  </w:t>
      </w:r>
      <w:r w:rsidR="00161670" w:rsidRPr="00266591">
        <w:rPr>
          <w:sz w:val="24"/>
          <w:szCs w:val="24"/>
        </w:rPr>
        <w:t xml:space="preserve">Wykluczenie wykonawcy następuje zgodnie z art. 24 ust. 7 ustawy </w:t>
      </w:r>
      <w:proofErr w:type="spellStart"/>
      <w:r w:rsidR="00161670" w:rsidRPr="00266591">
        <w:rPr>
          <w:sz w:val="24"/>
          <w:szCs w:val="24"/>
        </w:rPr>
        <w:t>Pzp</w:t>
      </w:r>
      <w:proofErr w:type="spellEnd"/>
      <w:r w:rsidR="00161670" w:rsidRPr="00266591">
        <w:rPr>
          <w:sz w:val="24"/>
          <w:szCs w:val="24"/>
        </w:rPr>
        <w:t>.</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color w:val="1F497D" w:themeColor="text2"/>
          <w:sz w:val="24"/>
          <w:szCs w:val="24"/>
        </w:rPr>
        <w:t xml:space="preserve">  </w:t>
      </w:r>
      <w:r w:rsidR="00161670" w:rsidRPr="00266591">
        <w:rPr>
          <w:sz w:val="24"/>
          <w:szCs w:val="24"/>
        </w:rPr>
        <w:t>Zamawiający nie przewiduje wykluczenia Wykonawcy na p</w:t>
      </w:r>
      <w:r w:rsidR="00F80C21">
        <w:rPr>
          <w:sz w:val="24"/>
          <w:szCs w:val="24"/>
        </w:rPr>
        <w:t xml:space="preserve">odstawie art. 24 ust. 5 ustawy </w:t>
      </w:r>
      <w:proofErr w:type="spellStart"/>
      <w:r w:rsidR="00F80C21">
        <w:rPr>
          <w:sz w:val="24"/>
          <w:szCs w:val="24"/>
        </w:rPr>
        <w:t>Pzp</w:t>
      </w:r>
      <w:proofErr w:type="spellEnd"/>
      <w:r w:rsidR="00F80C21">
        <w:rPr>
          <w:sz w:val="24"/>
          <w:szCs w:val="24"/>
        </w:rPr>
        <w:t>.</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sz w:val="24"/>
          <w:szCs w:val="24"/>
        </w:rPr>
        <w:t xml:space="preserve">  </w:t>
      </w:r>
      <w:r w:rsidR="00161670" w:rsidRPr="00266591">
        <w:rPr>
          <w:sz w:val="24"/>
          <w:szCs w:val="24"/>
        </w:rPr>
        <w:t>Zgodnie z art. 24 ust. 8 ustawy, Wykonawca, który podlega wykluczeniu na podstawie art. 24 ust. 1 pkt 13 i 14 oraz 16-20</w:t>
      </w:r>
      <w:r w:rsidR="00055B00">
        <w:rPr>
          <w:sz w:val="24"/>
          <w:szCs w:val="24"/>
        </w:rPr>
        <w:t xml:space="preserve"> ustawy </w:t>
      </w:r>
      <w:proofErr w:type="spellStart"/>
      <w:r w:rsidR="00055B00">
        <w:rPr>
          <w:sz w:val="24"/>
          <w:szCs w:val="24"/>
        </w:rPr>
        <w:t>Pzp</w:t>
      </w:r>
      <w:proofErr w:type="spellEnd"/>
      <w:r w:rsidR="00161670" w:rsidRPr="00266591">
        <w:rPr>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W/w przepisu nie stosuje się, jeżeli wobec Wykonawcy, będącego podmiotem zbiorowym, orzeczono prawomocnym wyrokiem sądu zakaz ubiegania się o udzielenie zamówienia oraz nie upłynął określony w tym wyroku okres obowiązywania tego zakazu. </w:t>
      </w:r>
      <w:r w:rsidR="00D31731">
        <w:rPr>
          <w:sz w:val="24"/>
          <w:szCs w:val="24"/>
        </w:rPr>
        <w:t>A</w:t>
      </w:r>
      <w:r w:rsidR="00161670" w:rsidRPr="00266591">
        <w:rPr>
          <w:sz w:val="24"/>
          <w:szCs w:val="24"/>
        </w:rPr>
        <w:t>rt. 24 ust. 9 i 10 ustawy stosuje się odpowiednio.</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sz w:val="24"/>
          <w:szCs w:val="24"/>
        </w:rPr>
        <w:t xml:space="preserve">  </w:t>
      </w:r>
      <w:r w:rsidR="00161670" w:rsidRPr="00266591">
        <w:rPr>
          <w:sz w:val="24"/>
          <w:szCs w:val="24"/>
        </w:rPr>
        <w:t>Wykonawca nie podlega wykluczeniu, jeżeli zamawiający, uwzględniając wagę i szczególne okoliczności czynu wykonawcy, uzna za wystarczające dowody prz</w:t>
      </w:r>
      <w:r w:rsidRPr="00266591">
        <w:rPr>
          <w:sz w:val="24"/>
          <w:szCs w:val="24"/>
        </w:rPr>
        <w:t>edstawione na podstawie pkt. 5.6</w:t>
      </w:r>
      <w:r w:rsidR="00161670" w:rsidRPr="00266591">
        <w:rPr>
          <w:sz w:val="24"/>
          <w:szCs w:val="24"/>
        </w:rPr>
        <w:t>.4. SIWZ</w:t>
      </w:r>
      <w:r w:rsidRPr="00266591">
        <w:rPr>
          <w:sz w:val="24"/>
          <w:szCs w:val="24"/>
        </w:rPr>
        <w:t>.</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sz w:val="24"/>
          <w:szCs w:val="24"/>
        </w:rPr>
        <w:t xml:space="preserve">   </w:t>
      </w:r>
      <w:r w:rsidR="00161670" w:rsidRPr="00266591">
        <w:rPr>
          <w:sz w:val="24"/>
          <w:szCs w:val="24"/>
        </w:rPr>
        <w:t>Zamawiający może wykluczyć wykonawcę na każdym etapie postępowania o udzielenie zamówienia.</w:t>
      </w:r>
    </w:p>
    <w:p w:rsidR="00CC0441" w:rsidRPr="00266591" w:rsidRDefault="00CC0441" w:rsidP="00266591">
      <w:pPr>
        <w:ind w:left="0" w:firstLine="0"/>
        <w:rPr>
          <w:sz w:val="24"/>
          <w:szCs w:val="24"/>
          <w:highlight w:val="yellow"/>
        </w:rPr>
      </w:pPr>
    </w:p>
    <w:p w:rsidR="00CC0441" w:rsidRPr="00266591" w:rsidRDefault="00993A72" w:rsidP="00993A72">
      <w:pPr>
        <w:pStyle w:val="1"/>
        <w:numPr>
          <w:ilvl w:val="0"/>
          <w:numId w:val="0"/>
        </w:numPr>
        <w:ind w:left="360" w:hanging="360"/>
      </w:pPr>
      <w:r w:rsidRPr="00266591">
        <w:rPr>
          <w:u w:val="none"/>
        </w:rPr>
        <w:t>VI</w:t>
      </w:r>
      <w:r w:rsidRPr="00266591">
        <w:rPr>
          <w:u w:val="none"/>
        </w:rPr>
        <w:tab/>
      </w:r>
      <w:r w:rsidR="00CC0441" w:rsidRPr="00266591">
        <w:t>WYKAZ OŚWIADCZEŃ LUB DOKUMEN</w:t>
      </w:r>
      <w:r w:rsidR="002454E8">
        <w:t>TÓW, POTWIERDZAJĄCYCH SPEŁNIANIE</w:t>
      </w:r>
      <w:r w:rsidR="00CC0441" w:rsidRPr="00266591">
        <w:t xml:space="preserve"> WARUNKÓW UDZIAŁU W POSTĘPOWANIU ORAZ BRAK PODSTAW WYKLUCZENIA</w:t>
      </w:r>
    </w:p>
    <w:p w:rsidR="00CC0441" w:rsidRPr="00266591" w:rsidRDefault="00CC0441" w:rsidP="00993A72">
      <w:pPr>
        <w:pStyle w:val="Rzymskie"/>
        <w:numPr>
          <w:ilvl w:val="0"/>
          <w:numId w:val="0"/>
        </w:numPr>
      </w:pPr>
    </w:p>
    <w:p w:rsidR="00993A72" w:rsidRDefault="00CC0441" w:rsidP="007826E3">
      <w:pPr>
        <w:pStyle w:val="Akapitzlist"/>
        <w:numPr>
          <w:ilvl w:val="1"/>
          <w:numId w:val="7"/>
        </w:numPr>
        <w:spacing w:line="276" w:lineRule="auto"/>
        <w:ind w:right="112"/>
        <w:rPr>
          <w:b/>
          <w:bCs/>
          <w:sz w:val="24"/>
          <w:szCs w:val="24"/>
          <w:u w:val="single"/>
        </w:rPr>
      </w:pPr>
      <w:r w:rsidRPr="00266591">
        <w:rPr>
          <w:b/>
          <w:bCs/>
          <w:sz w:val="24"/>
          <w:szCs w:val="24"/>
          <w:u w:val="single"/>
        </w:rPr>
        <w:t xml:space="preserve">Wykaz oświadczeń, składanych przez wykonawcę w celu wstępnego potwierdzenia, że nie podlega on wykluczeniu oraz spełnia warunki udziału w </w:t>
      </w:r>
      <w:r w:rsidR="009375C4">
        <w:rPr>
          <w:b/>
          <w:bCs/>
          <w:sz w:val="24"/>
          <w:szCs w:val="24"/>
          <w:u w:val="single"/>
        </w:rPr>
        <w:t>postępowaniu – złożone wraz z ofertą:</w:t>
      </w:r>
    </w:p>
    <w:p w:rsidR="006D72D6" w:rsidRPr="006D72D6" w:rsidRDefault="006D72D6" w:rsidP="006D72D6">
      <w:pPr>
        <w:pStyle w:val="Akapitzlist"/>
        <w:spacing w:line="276" w:lineRule="auto"/>
        <w:ind w:left="360" w:right="112" w:firstLine="0"/>
        <w:rPr>
          <w:b/>
          <w:bCs/>
          <w:sz w:val="24"/>
          <w:szCs w:val="24"/>
          <w:u w:val="single"/>
        </w:rPr>
      </w:pPr>
    </w:p>
    <w:p w:rsidR="00161670" w:rsidRPr="00266591" w:rsidRDefault="00161670" w:rsidP="007826E3">
      <w:pPr>
        <w:pStyle w:val="Akapitzlist"/>
        <w:numPr>
          <w:ilvl w:val="2"/>
          <w:numId w:val="7"/>
        </w:numPr>
        <w:spacing w:line="276" w:lineRule="auto"/>
        <w:ind w:right="112"/>
        <w:rPr>
          <w:b/>
          <w:sz w:val="24"/>
          <w:szCs w:val="24"/>
        </w:rPr>
      </w:pPr>
      <w:r w:rsidRPr="00266591">
        <w:rPr>
          <w:b/>
          <w:sz w:val="24"/>
          <w:szCs w:val="24"/>
        </w:rPr>
        <w:t>Oświadczenia :</w:t>
      </w:r>
    </w:p>
    <w:p w:rsidR="00161670" w:rsidRPr="00266591" w:rsidRDefault="00161670" w:rsidP="00993A72">
      <w:pPr>
        <w:pStyle w:val="Standard"/>
        <w:ind w:left="0" w:firstLine="0"/>
        <w:rPr>
          <w:rFonts w:ascii="Times New Roman" w:hAnsi="Times New Roman" w:cs="Times New Roman"/>
          <w:b/>
          <w:sz w:val="24"/>
          <w:szCs w:val="24"/>
        </w:rPr>
      </w:pPr>
    </w:p>
    <w:p w:rsidR="00161670" w:rsidRPr="00266591" w:rsidRDefault="00161670" w:rsidP="00993A72">
      <w:pPr>
        <w:pStyle w:val="1"/>
        <w:numPr>
          <w:ilvl w:val="0"/>
          <w:numId w:val="0"/>
        </w:numPr>
        <w:ind w:left="360"/>
        <w:rPr>
          <w:b w:val="0"/>
          <w:u w:val="none"/>
        </w:rPr>
      </w:pPr>
      <w:r w:rsidRPr="00266591">
        <w:rPr>
          <w:u w:val="none"/>
        </w:rPr>
        <w:t>a)</w:t>
      </w:r>
      <w:r w:rsidR="00993A72" w:rsidRPr="00266591">
        <w:rPr>
          <w:u w:val="none"/>
        </w:rPr>
        <w:tab/>
      </w:r>
      <w:r w:rsidRPr="00266591">
        <w:rPr>
          <w:b w:val="0"/>
          <w:u w:val="none"/>
        </w:rPr>
        <w:t xml:space="preserve">oświadczenie </w:t>
      </w:r>
      <w:r w:rsidR="00FC360D">
        <w:rPr>
          <w:b w:val="0"/>
          <w:u w:val="none"/>
        </w:rPr>
        <w:t>wykonawcy, ż</w:t>
      </w:r>
      <w:r w:rsidRPr="00266591">
        <w:rPr>
          <w:b w:val="0"/>
          <w:u w:val="none"/>
        </w:rPr>
        <w:t>e nie podlega wykluczenia z postępowania na podstawie art. 24 ust. 1 p</w:t>
      </w:r>
      <w:r w:rsidR="000C6EB5" w:rsidRPr="00266591">
        <w:rPr>
          <w:b w:val="0"/>
          <w:u w:val="none"/>
        </w:rPr>
        <w:t>kt 12-23 ustawy – załącznik nr 3</w:t>
      </w:r>
      <w:r w:rsidR="005A2ECB">
        <w:rPr>
          <w:b w:val="0"/>
          <w:u w:val="none"/>
        </w:rPr>
        <w:t xml:space="preserve"> do SIWZ</w:t>
      </w:r>
      <w:r w:rsidRPr="00266591">
        <w:rPr>
          <w:b w:val="0"/>
          <w:u w:val="none"/>
        </w:rPr>
        <w:t>,</w:t>
      </w:r>
    </w:p>
    <w:p w:rsidR="00161670" w:rsidRPr="005A2ECB" w:rsidRDefault="00161670" w:rsidP="005A2ECB">
      <w:pPr>
        <w:pStyle w:val="1"/>
        <w:numPr>
          <w:ilvl w:val="0"/>
          <w:numId w:val="0"/>
        </w:numPr>
        <w:ind w:left="360"/>
        <w:rPr>
          <w:b w:val="0"/>
        </w:rPr>
      </w:pPr>
      <w:r w:rsidRPr="00266591">
        <w:rPr>
          <w:u w:val="none"/>
        </w:rPr>
        <w:lastRenderedPageBreak/>
        <w:t xml:space="preserve">b) </w:t>
      </w:r>
      <w:r w:rsidRPr="00266591">
        <w:rPr>
          <w:b w:val="0"/>
          <w:u w:val="none"/>
        </w:rPr>
        <w:t xml:space="preserve">oświadczenie o spełnianiu warunków udziału w postępowaniu – załącznik nr </w:t>
      </w:r>
      <w:r w:rsidR="000C6EB5" w:rsidRPr="00266591">
        <w:rPr>
          <w:b w:val="0"/>
          <w:u w:val="none"/>
        </w:rPr>
        <w:t>4</w:t>
      </w:r>
      <w:r w:rsidR="005A2ECB">
        <w:rPr>
          <w:b w:val="0"/>
          <w:u w:val="none"/>
        </w:rPr>
        <w:t>,</w:t>
      </w:r>
    </w:p>
    <w:p w:rsidR="00161670" w:rsidRPr="00266591" w:rsidRDefault="00161670" w:rsidP="005A440B">
      <w:pPr>
        <w:pStyle w:val="Standard"/>
        <w:ind w:firstLine="76"/>
        <w:rPr>
          <w:rFonts w:ascii="Times New Roman" w:hAnsi="Times New Roman" w:cs="Times New Roman"/>
          <w:b/>
          <w:bCs/>
          <w:color w:val="000000"/>
          <w:sz w:val="24"/>
          <w:szCs w:val="24"/>
        </w:rPr>
      </w:pPr>
      <w:r w:rsidRPr="005A2ECB">
        <w:rPr>
          <w:rFonts w:ascii="Times New Roman" w:hAnsi="Times New Roman" w:cs="Times New Roman"/>
          <w:b/>
          <w:sz w:val="24"/>
          <w:szCs w:val="24"/>
        </w:rPr>
        <w:t>c)</w:t>
      </w:r>
      <w:r w:rsidR="005A440B">
        <w:rPr>
          <w:rFonts w:ascii="Times New Roman" w:hAnsi="Times New Roman" w:cs="Times New Roman"/>
          <w:b/>
          <w:sz w:val="24"/>
          <w:szCs w:val="24"/>
        </w:rPr>
        <w:t xml:space="preserve"> </w:t>
      </w:r>
      <w:r w:rsidRPr="00266591">
        <w:rPr>
          <w:rFonts w:ascii="Times New Roman" w:hAnsi="Times New Roman" w:cs="Times New Roman"/>
          <w:sz w:val="24"/>
          <w:szCs w:val="24"/>
        </w:rPr>
        <w:t xml:space="preserve">oświadczenie Wykonawcy, </w:t>
      </w:r>
      <w:r w:rsidR="003A6F16">
        <w:rPr>
          <w:rFonts w:ascii="Times New Roman" w:hAnsi="Times New Roman" w:cs="Times New Roman"/>
          <w:sz w:val="24"/>
          <w:szCs w:val="24"/>
        </w:rPr>
        <w:t>zawarte w formularzu ofertowo-cenowym</w:t>
      </w:r>
      <w:r w:rsidR="00993A72" w:rsidRPr="00266591">
        <w:rPr>
          <w:rFonts w:ascii="Times New Roman" w:hAnsi="Times New Roman" w:cs="Times New Roman"/>
          <w:sz w:val="24"/>
          <w:szCs w:val="24"/>
        </w:rPr>
        <w:t xml:space="preserve">, </w:t>
      </w:r>
      <w:r w:rsidRPr="00266591">
        <w:rPr>
          <w:rFonts w:ascii="Times New Roman" w:hAnsi="Times New Roman" w:cs="Times New Roman"/>
          <w:sz w:val="24"/>
          <w:szCs w:val="24"/>
        </w:rPr>
        <w:t>które z informacji zawartych w ofercie na stronach od .... do .... stanowią tajemnicę przedsiębiorstwa w rozumieniu przepisów ustawy o zwalczaniu nieuczciwej konkurencji i jako takie nie mogą być udostępniane innym uczestnikom post</w:t>
      </w:r>
      <w:r w:rsidRPr="00266591">
        <w:rPr>
          <w:rFonts w:ascii="Times New Roman" w:eastAsia="TTE17FFBD0t00" w:hAnsi="Times New Roman" w:cs="Times New Roman"/>
          <w:sz w:val="24"/>
          <w:szCs w:val="24"/>
        </w:rPr>
        <w:t>ę</w:t>
      </w:r>
      <w:r w:rsidRPr="00266591">
        <w:rPr>
          <w:rFonts w:ascii="Times New Roman" w:hAnsi="Times New Roman" w:cs="Times New Roman"/>
          <w:sz w:val="24"/>
          <w:szCs w:val="24"/>
        </w:rPr>
        <w:t xml:space="preserve">powania. W przypadku zastrzeżenia informacji przez  wykonawcę </w:t>
      </w:r>
      <w:r w:rsidRPr="00266591">
        <w:rPr>
          <w:rFonts w:ascii="Times New Roman" w:hAnsi="Times New Roman" w:cs="Times New Roman"/>
          <w:b/>
          <w:bCs/>
          <w:sz w:val="24"/>
          <w:szCs w:val="24"/>
        </w:rPr>
        <w:t xml:space="preserve">zobowiązany jest on wykazać, że zastrzeżone informacje stanowią tajemnicę przedsiębiorstwa. </w:t>
      </w:r>
    </w:p>
    <w:p w:rsidR="00161670" w:rsidRPr="00266591" w:rsidRDefault="00161670" w:rsidP="00993A72">
      <w:pPr>
        <w:autoSpaceDE w:val="0"/>
        <w:adjustRightInd w:val="0"/>
        <w:ind w:firstLine="0"/>
        <w:rPr>
          <w:rFonts w:eastAsia="TTE1C00810t00"/>
          <w:sz w:val="24"/>
          <w:szCs w:val="24"/>
        </w:rPr>
      </w:pPr>
      <w:r w:rsidRPr="00266591">
        <w:rPr>
          <w:i/>
          <w:iCs/>
          <w:sz w:val="24"/>
          <w:szCs w:val="24"/>
        </w:rPr>
        <w:t>Brak powy</w:t>
      </w:r>
      <w:r w:rsidRPr="00266591">
        <w:rPr>
          <w:rFonts w:eastAsia="TTE1C00810t00"/>
          <w:sz w:val="24"/>
          <w:szCs w:val="24"/>
        </w:rPr>
        <w:t>ż</w:t>
      </w:r>
      <w:r w:rsidRPr="00266591">
        <w:rPr>
          <w:i/>
          <w:iCs/>
          <w:sz w:val="24"/>
          <w:szCs w:val="24"/>
        </w:rPr>
        <w:t>szego o</w:t>
      </w:r>
      <w:r w:rsidRPr="00266591">
        <w:rPr>
          <w:rFonts w:eastAsia="TTE1C00810t00"/>
          <w:sz w:val="24"/>
          <w:szCs w:val="24"/>
        </w:rPr>
        <w:t>ś</w:t>
      </w:r>
      <w:r w:rsidRPr="00266591">
        <w:rPr>
          <w:i/>
          <w:iCs/>
          <w:sz w:val="24"/>
          <w:szCs w:val="24"/>
        </w:rPr>
        <w:t>wiadczenia oznaczał b</w:t>
      </w:r>
      <w:r w:rsidRPr="00266591">
        <w:rPr>
          <w:rFonts w:eastAsia="TTE1C00810t00"/>
          <w:sz w:val="24"/>
          <w:szCs w:val="24"/>
        </w:rPr>
        <w:t>ę</w:t>
      </w:r>
      <w:r w:rsidRPr="00266591">
        <w:rPr>
          <w:i/>
          <w:iCs/>
          <w:sz w:val="24"/>
          <w:szCs w:val="24"/>
        </w:rPr>
        <w:t xml:space="preserve">dzie, </w:t>
      </w:r>
      <w:r w:rsidRPr="00266591">
        <w:rPr>
          <w:rFonts w:eastAsia="TTE1C00810t00"/>
          <w:sz w:val="24"/>
          <w:szCs w:val="24"/>
        </w:rPr>
        <w:t>ż</w:t>
      </w:r>
      <w:r w:rsidRPr="00266591">
        <w:rPr>
          <w:i/>
          <w:iCs/>
          <w:sz w:val="24"/>
          <w:szCs w:val="24"/>
        </w:rPr>
        <w:t>e dokumenty składaj</w:t>
      </w:r>
      <w:r w:rsidRPr="00266591">
        <w:rPr>
          <w:rFonts w:eastAsia="TTE1C00810t00"/>
          <w:sz w:val="24"/>
          <w:szCs w:val="24"/>
        </w:rPr>
        <w:t>ą</w:t>
      </w:r>
      <w:r w:rsidRPr="00266591">
        <w:rPr>
          <w:i/>
          <w:iCs/>
          <w:sz w:val="24"/>
          <w:szCs w:val="24"/>
        </w:rPr>
        <w:t>ce si</w:t>
      </w:r>
      <w:r w:rsidRPr="00266591">
        <w:rPr>
          <w:rFonts w:eastAsia="TTE1C00810t00"/>
          <w:sz w:val="24"/>
          <w:szCs w:val="24"/>
        </w:rPr>
        <w:t xml:space="preserve">ę </w:t>
      </w:r>
      <w:r w:rsidRPr="00266591">
        <w:rPr>
          <w:i/>
          <w:iCs/>
          <w:sz w:val="24"/>
          <w:szCs w:val="24"/>
        </w:rPr>
        <w:t>na ofert</w:t>
      </w:r>
      <w:r w:rsidRPr="00266591">
        <w:rPr>
          <w:rFonts w:eastAsia="TTE1C00810t00"/>
          <w:sz w:val="24"/>
          <w:szCs w:val="24"/>
        </w:rPr>
        <w:t xml:space="preserve">ę </w:t>
      </w:r>
      <w:r w:rsidRPr="00266591">
        <w:rPr>
          <w:i/>
          <w:iCs/>
          <w:sz w:val="24"/>
          <w:szCs w:val="24"/>
        </w:rPr>
        <w:t>nie stanowi</w:t>
      </w:r>
      <w:r w:rsidRPr="00266591">
        <w:rPr>
          <w:rFonts w:eastAsia="TTE1C00810t00"/>
          <w:sz w:val="24"/>
          <w:szCs w:val="24"/>
        </w:rPr>
        <w:t xml:space="preserve">ą </w:t>
      </w:r>
      <w:r w:rsidRPr="00266591">
        <w:rPr>
          <w:i/>
          <w:iCs/>
          <w:sz w:val="24"/>
          <w:szCs w:val="24"/>
        </w:rPr>
        <w:t>tajemnicy przedsi</w:t>
      </w:r>
      <w:r w:rsidRPr="00266591">
        <w:rPr>
          <w:rFonts w:eastAsia="TTE1C00810t00"/>
          <w:sz w:val="24"/>
          <w:szCs w:val="24"/>
        </w:rPr>
        <w:t>ę</w:t>
      </w:r>
      <w:r w:rsidRPr="00266591">
        <w:rPr>
          <w:i/>
          <w:iCs/>
          <w:sz w:val="24"/>
          <w:szCs w:val="24"/>
        </w:rPr>
        <w:t>biorstwa (Wykonawca nie mo</w:t>
      </w:r>
      <w:r w:rsidRPr="00266591">
        <w:rPr>
          <w:rFonts w:eastAsia="TTE1C00810t00"/>
          <w:sz w:val="24"/>
          <w:szCs w:val="24"/>
        </w:rPr>
        <w:t>ż</w:t>
      </w:r>
      <w:r w:rsidRPr="00266591">
        <w:rPr>
          <w:i/>
          <w:iCs/>
          <w:sz w:val="24"/>
          <w:szCs w:val="24"/>
        </w:rPr>
        <w:t xml:space="preserve">e zastrzec informacji, o których mowa w art. 86 ust. 4 ustawy ). </w:t>
      </w:r>
    </w:p>
    <w:p w:rsidR="00993A72" w:rsidRPr="006D72D6" w:rsidRDefault="00993A72" w:rsidP="00993A72">
      <w:pPr>
        <w:rPr>
          <w:b/>
          <w:sz w:val="24"/>
          <w:szCs w:val="24"/>
          <w:u w:val="single"/>
        </w:rPr>
      </w:pPr>
      <w:r w:rsidRPr="006D72D6">
        <w:rPr>
          <w:b/>
          <w:bCs/>
          <w:i/>
          <w:iCs/>
          <w:sz w:val="24"/>
          <w:szCs w:val="24"/>
          <w:u w:val="single"/>
        </w:rPr>
        <w:t>6</w:t>
      </w:r>
      <w:r w:rsidR="00161670" w:rsidRPr="006D72D6">
        <w:rPr>
          <w:b/>
          <w:bCs/>
          <w:i/>
          <w:iCs/>
          <w:sz w:val="24"/>
          <w:szCs w:val="24"/>
          <w:u w:val="single"/>
        </w:rPr>
        <w:t xml:space="preserve">.2. </w:t>
      </w:r>
      <w:r w:rsidR="00161670" w:rsidRPr="006D72D6">
        <w:rPr>
          <w:b/>
          <w:bCs/>
          <w:iCs/>
          <w:sz w:val="24"/>
          <w:szCs w:val="24"/>
          <w:u w:val="single"/>
        </w:rPr>
        <w:t>Wykonawca, w terminie 3 dni od dnia zamieszczenia na stronie internetowej informacji, o której mowa w art. 86 ust. 5 ustawy (zestawienie złożonych ofert), przekazuje zamawiającemu oświadczenie o przynależności lub braku przynależności do tej samej grupy  kapitałowej,  o  której  mowa  w  art</w:t>
      </w:r>
      <w:r w:rsidR="002B734E" w:rsidRPr="006D72D6">
        <w:rPr>
          <w:b/>
          <w:bCs/>
          <w:iCs/>
          <w:sz w:val="24"/>
          <w:szCs w:val="24"/>
          <w:u w:val="single"/>
        </w:rPr>
        <w:t xml:space="preserve">.  24 ust. 1 pkt 23  ustawy  </w:t>
      </w:r>
      <w:proofErr w:type="spellStart"/>
      <w:r w:rsidR="002B734E" w:rsidRPr="006D72D6">
        <w:rPr>
          <w:b/>
          <w:bCs/>
          <w:iCs/>
          <w:sz w:val="24"/>
          <w:szCs w:val="24"/>
          <w:u w:val="single"/>
        </w:rPr>
        <w:t>Pzp</w:t>
      </w:r>
      <w:proofErr w:type="spellEnd"/>
      <w:r w:rsidR="002B734E" w:rsidRPr="006D72D6">
        <w:rPr>
          <w:b/>
          <w:bCs/>
          <w:iCs/>
          <w:sz w:val="24"/>
          <w:szCs w:val="24"/>
          <w:u w:val="single"/>
        </w:rPr>
        <w:t xml:space="preserve">. </w:t>
      </w:r>
      <w:r w:rsidR="00161670" w:rsidRPr="006D72D6">
        <w:rPr>
          <w:b/>
          <w:bCs/>
          <w:iCs/>
          <w:sz w:val="24"/>
          <w:szCs w:val="24"/>
          <w:u w:val="single"/>
        </w:rPr>
        <w:t>Wraz  ze złożeniem oświadczenia, wykonawca może przedstawić dowody, że powiązania z innym wykonawcą nie prowadzą do zakłócenia konkurencji w postę</w:t>
      </w:r>
      <w:r w:rsidRPr="006D72D6">
        <w:rPr>
          <w:b/>
          <w:bCs/>
          <w:iCs/>
          <w:sz w:val="24"/>
          <w:szCs w:val="24"/>
          <w:u w:val="single"/>
        </w:rPr>
        <w:t>powaniu o udzielenie zamówienia</w:t>
      </w:r>
      <w:r w:rsidR="000C6EB5" w:rsidRPr="006D72D6">
        <w:rPr>
          <w:b/>
          <w:bCs/>
          <w:iCs/>
          <w:sz w:val="24"/>
          <w:szCs w:val="24"/>
          <w:u w:val="single"/>
        </w:rPr>
        <w:t xml:space="preserve"> </w:t>
      </w:r>
      <w:r w:rsidRPr="006D72D6">
        <w:rPr>
          <w:b/>
          <w:sz w:val="24"/>
          <w:szCs w:val="24"/>
          <w:u w:val="single"/>
        </w:rPr>
        <w:t>– zgodnie ze wzorem stanowiącym zał</w:t>
      </w:r>
      <w:r w:rsidRPr="006D72D6">
        <w:rPr>
          <w:rFonts w:eastAsia="TTE17FFBD0t00"/>
          <w:b/>
          <w:sz w:val="24"/>
          <w:szCs w:val="24"/>
          <w:u w:val="single"/>
        </w:rPr>
        <w:t>ą</w:t>
      </w:r>
      <w:r w:rsidR="000C6EB5" w:rsidRPr="006D72D6">
        <w:rPr>
          <w:b/>
          <w:sz w:val="24"/>
          <w:szCs w:val="24"/>
          <w:u w:val="single"/>
        </w:rPr>
        <w:t>cznik nr 5</w:t>
      </w:r>
      <w:r w:rsidR="004033E8" w:rsidRPr="006D72D6">
        <w:rPr>
          <w:b/>
          <w:sz w:val="24"/>
          <w:szCs w:val="24"/>
          <w:u w:val="single"/>
        </w:rPr>
        <w:t xml:space="preserve"> do SIWZ</w:t>
      </w:r>
      <w:r w:rsidRPr="006D72D6">
        <w:rPr>
          <w:b/>
          <w:sz w:val="24"/>
          <w:szCs w:val="24"/>
          <w:u w:val="single"/>
        </w:rPr>
        <w:t>.</w:t>
      </w:r>
    </w:p>
    <w:p w:rsidR="00161670" w:rsidRPr="006D72D6" w:rsidRDefault="00161670" w:rsidP="00993A72">
      <w:pPr>
        <w:autoSpaceDE w:val="0"/>
        <w:ind w:left="0" w:firstLine="0"/>
        <w:rPr>
          <w:i/>
          <w:iCs/>
          <w:color w:val="000000"/>
          <w:sz w:val="24"/>
          <w:szCs w:val="24"/>
          <w:u w:val="single"/>
        </w:rPr>
      </w:pPr>
    </w:p>
    <w:p w:rsidR="00161670" w:rsidRPr="006D72D6" w:rsidRDefault="00993A72" w:rsidP="00993A72">
      <w:pPr>
        <w:autoSpaceDE w:val="0"/>
        <w:adjustRightInd w:val="0"/>
        <w:rPr>
          <w:b/>
          <w:bCs/>
          <w:iCs/>
          <w:sz w:val="24"/>
          <w:szCs w:val="24"/>
          <w:u w:val="single"/>
        </w:rPr>
      </w:pPr>
      <w:r w:rsidRPr="006D72D6">
        <w:rPr>
          <w:b/>
          <w:bCs/>
          <w:iCs/>
          <w:color w:val="000000"/>
          <w:sz w:val="24"/>
          <w:szCs w:val="24"/>
          <w:u w:val="single"/>
        </w:rPr>
        <w:t>6.3.</w:t>
      </w:r>
      <w:r w:rsidR="00161670" w:rsidRPr="006D72D6">
        <w:rPr>
          <w:b/>
          <w:bCs/>
          <w:iCs/>
          <w:color w:val="000000"/>
          <w:sz w:val="24"/>
          <w:szCs w:val="24"/>
          <w:u w:val="single"/>
        </w:rPr>
        <w:t>Zamawiający przed udzieleniem zamówienia wezwie wykonawcę, którego oferta została najwyżej oceniona, do złożenia w wyznaczonym, nie krótszym niż 5 dni terminie aktualnych na dzień złożenia oświadczeń lub dokumentów potwierdzających okoliczności, o których mowa w</w:t>
      </w:r>
      <w:r w:rsidR="001D32CB">
        <w:rPr>
          <w:b/>
          <w:bCs/>
          <w:iCs/>
          <w:color w:val="000000"/>
          <w:sz w:val="24"/>
          <w:szCs w:val="24"/>
          <w:u w:val="single"/>
        </w:rPr>
        <w:t xml:space="preserve"> art. 25 ust. 1 pkt</w:t>
      </w:r>
      <w:r w:rsidR="00BE5D36">
        <w:rPr>
          <w:b/>
          <w:bCs/>
          <w:iCs/>
          <w:color w:val="000000"/>
          <w:sz w:val="24"/>
          <w:szCs w:val="24"/>
          <w:u w:val="single"/>
        </w:rPr>
        <w:t xml:space="preserve"> 2</w:t>
      </w:r>
      <w:r w:rsidR="000135F4" w:rsidRPr="006D72D6">
        <w:rPr>
          <w:b/>
          <w:bCs/>
          <w:iCs/>
          <w:color w:val="000000"/>
          <w:sz w:val="24"/>
          <w:szCs w:val="24"/>
          <w:u w:val="single"/>
        </w:rPr>
        <w:t xml:space="preserve"> ustawy </w:t>
      </w:r>
      <w:proofErr w:type="spellStart"/>
      <w:r w:rsidR="000135F4" w:rsidRPr="006D72D6">
        <w:rPr>
          <w:b/>
          <w:bCs/>
          <w:iCs/>
          <w:color w:val="000000"/>
          <w:sz w:val="24"/>
          <w:szCs w:val="24"/>
          <w:u w:val="single"/>
        </w:rPr>
        <w:t>Pzp</w:t>
      </w:r>
      <w:proofErr w:type="spellEnd"/>
      <w:r w:rsidR="00161670" w:rsidRPr="006D72D6">
        <w:rPr>
          <w:b/>
          <w:bCs/>
          <w:iCs/>
          <w:color w:val="000000"/>
          <w:sz w:val="24"/>
          <w:szCs w:val="24"/>
          <w:u w:val="single"/>
        </w:rPr>
        <w:t xml:space="preserve"> </w:t>
      </w:r>
      <w:proofErr w:type="spellStart"/>
      <w:r w:rsidR="00161670" w:rsidRPr="006D72D6">
        <w:rPr>
          <w:b/>
          <w:bCs/>
          <w:iCs/>
          <w:color w:val="000000"/>
          <w:sz w:val="24"/>
          <w:szCs w:val="24"/>
          <w:u w:val="single"/>
        </w:rPr>
        <w:t>tj</w:t>
      </w:r>
      <w:proofErr w:type="spellEnd"/>
      <w:r w:rsidR="00161670" w:rsidRPr="006D72D6">
        <w:rPr>
          <w:b/>
          <w:bCs/>
          <w:iCs/>
          <w:color w:val="000000"/>
          <w:sz w:val="24"/>
          <w:szCs w:val="24"/>
          <w:u w:val="single"/>
        </w:rPr>
        <w:t>:</w:t>
      </w:r>
    </w:p>
    <w:p w:rsidR="00FA31C7" w:rsidRPr="00345A6A" w:rsidRDefault="00FA31C7" w:rsidP="00345A6A">
      <w:pPr>
        <w:ind w:left="705" w:hanging="705"/>
        <w:rPr>
          <w:color w:val="FF0000"/>
          <w:sz w:val="24"/>
          <w:szCs w:val="24"/>
        </w:rPr>
      </w:pPr>
    </w:p>
    <w:p w:rsidR="00BE5D36" w:rsidRPr="00266591" w:rsidRDefault="00BE5D36" w:rsidP="00BE5D36">
      <w:pPr>
        <w:ind w:left="705" w:hanging="705"/>
        <w:rPr>
          <w:sz w:val="24"/>
          <w:szCs w:val="24"/>
        </w:rPr>
      </w:pPr>
      <w:r>
        <w:rPr>
          <w:sz w:val="24"/>
          <w:szCs w:val="24"/>
        </w:rPr>
        <w:t>6.3.1.</w:t>
      </w:r>
      <w:r>
        <w:rPr>
          <w:sz w:val="24"/>
          <w:szCs w:val="24"/>
        </w:rPr>
        <w:tab/>
      </w:r>
      <w:r w:rsidRPr="00266591">
        <w:rPr>
          <w:sz w:val="24"/>
          <w:szCs w:val="24"/>
        </w:rPr>
        <w:t>W celu potwierdzenia, że oferowane, dostawy odpowiadają wymaganiom określonym przez zamawiającego, zamawiający żąda w szczególności:</w:t>
      </w:r>
    </w:p>
    <w:p w:rsidR="00BE5D36" w:rsidRPr="006F06DF" w:rsidRDefault="00BE5D36" w:rsidP="00D942BA">
      <w:pPr>
        <w:ind w:left="705" w:hanging="705"/>
        <w:rPr>
          <w:strike/>
          <w:sz w:val="24"/>
          <w:szCs w:val="24"/>
        </w:rPr>
      </w:pPr>
      <w:r w:rsidRPr="00266591">
        <w:rPr>
          <w:sz w:val="24"/>
          <w:szCs w:val="24"/>
        </w:rPr>
        <w:tab/>
      </w:r>
    </w:p>
    <w:p w:rsidR="00BE5D36" w:rsidRPr="00CE2C2D" w:rsidRDefault="00BE5D36" w:rsidP="00D942BA">
      <w:pPr>
        <w:autoSpaceDE w:val="0"/>
        <w:ind w:left="0" w:firstLine="0"/>
        <w:rPr>
          <w:i/>
          <w:iCs/>
          <w:sz w:val="24"/>
          <w:szCs w:val="24"/>
        </w:rPr>
      </w:pPr>
      <w:r w:rsidRPr="00CE2C2D">
        <w:rPr>
          <w:sz w:val="24"/>
          <w:szCs w:val="24"/>
        </w:rPr>
        <w:t>foldery / prospekty reklamowe producenta / wydruki ze stron WWW producenta / dokumentację lub inne materiały informacyjne producenta oferowanego przedmiotu zamówienia w języku polskim, umożliwiające weryfikację obligatoryjnych parametrów lub funkcji wymaganych przez Zamawiającego</w:t>
      </w:r>
      <w:r w:rsidR="006F06DF" w:rsidRPr="00CE2C2D">
        <w:rPr>
          <w:sz w:val="24"/>
          <w:szCs w:val="24"/>
        </w:rPr>
        <w:t xml:space="preserve"> w Załącznika nr 1 do SIWZ – Opisu przedmiotu zamówienia</w:t>
      </w:r>
      <w:r w:rsidRPr="00CE2C2D">
        <w:rPr>
          <w:sz w:val="24"/>
          <w:szCs w:val="24"/>
        </w:rPr>
        <w:t xml:space="preserve">; wskazane jest, aby parametry techniczne prezentowane w załączonych prospektach odpowiadały parametrom technicznym opisanym w Załączniku nr 1 do SIWZ – Opis przedmiotu zamówienia. Jeżeli w prospekcie technicznym brakuje opisu danej funkcji lub wartości parametru przedmiotu zamówienia, dopuszcza się załączenie do oferty innych dokumentów producenta (np. części instrukcji obsługi), na podstawie których Zamawiający będzie w stanie zweryfikować zgodność opisu funkcji lub wartości danego parametru oferowanego przedmiotu zamówienia z treścią Załącznika nr 1 do SIWZ – Opisu przedmiotu zamówienia. </w:t>
      </w:r>
    </w:p>
    <w:p w:rsidR="00FA31C7" w:rsidRDefault="00FA31C7" w:rsidP="00BE5D36">
      <w:pPr>
        <w:tabs>
          <w:tab w:val="left" w:pos="4029"/>
        </w:tabs>
        <w:ind w:left="705" w:hanging="705"/>
        <w:rPr>
          <w:sz w:val="24"/>
          <w:szCs w:val="24"/>
        </w:rPr>
      </w:pPr>
    </w:p>
    <w:p w:rsidR="003C3D61" w:rsidRPr="00266591" w:rsidRDefault="00345A6A" w:rsidP="00266591">
      <w:pPr>
        <w:pStyle w:val="Tekstpodstawowy3"/>
        <w:ind w:left="0" w:firstLine="0"/>
        <w:rPr>
          <w:szCs w:val="24"/>
        </w:rPr>
      </w:pPr>
      <w:r>
        <w:rPr>
          <w:szCs w:val="24"/>
        </w:rPr>
        <w:t>6.4.</w:t>
      </w:r>
      <w:r>
        <w:rPr>
          <w:szCs w:val="24"/>
        </w:rPr>
        <w:tab/>
      </w:r>
      <w:r w:rsidR="00EA5F10" w:rsidRPr="00266591">
        <w:rPr>
          <w:szCs w:val="24"/>
        </w:rPr>
        <w:t xml:space="preserve"> </w:t>
      </w:r>
      <w:r w:rsidR="003C3D61" w:rsidRPr="00266591">
        <w:rPr>
          <w:szCs w:val="24"/>
        </w:rPr>
        <w:t>Dokumenty mogą być przedstawione w formie oryginałów albo kopii poświadczonych za zgodność z oryginałem przez upoważnionego/</w:t>
      </w:r>
      <w:proofErr w:type="spellStart"/>
      <w:r w:rsidR="003C3D61" w:rsidRPr="00266591">
        <w:rPr>
          <w:szCs w:val="24"/>
        </w:rPr>
        <w:t>ych</w:t>
      </w:r>
      <w:proofErr w:type="spellEnd"/>
      <w:r w:rsidR="003C3D61" w:rsidRPr="00266591">
        <w:rPr>
          <w:szCs w:val="24"/>
        </w:rPr>
        <w:t>/  przedstawiciela/i/  wykonawcy.</w:t>
      </w:r>
    </w:p>
    <w:p w:rsidR="003C3D61" w:rsidRPr="00266591" w:rsidRDefault="00345A6A" w:rsidP="00266591">
      <w:pPr>
        <w:pStyle w:val="Tekstpodstawowy3"/>
        <w:rPr>
          <w:szCs w:val="24"/>
        </w:rPr>
      </w:pPr>
      <w:r>
        <w:rPr>
          <w:szCs w:val="24"/>
        </w:rPr>
        <w:t>6.5.</w:t>
      </w:r>
      <w:r>
        <w:rPr>
          <w:szCs w:val="24"/>
        </w:rPr>
        <w:tab/>
      </w:r>
      <w:r w:rsidR="003C3D61" w:rsidRPr="00266591">
        <w:rPr>
          <w:szCs w:val="24"/>
        </w:rPr>
        <w:t xml:space="preserve"> Poświadczenie za zgodność z oryginałem winno być sporzą</w:t>
      </w:r>
      <w:r w:rsidR="00D06ABF">
        <w:rPr>
          <w:szCs w:val="24"/>
        </w:rPr>
        <w:t xml:space="preserve">dzone w sposób umożliwiający </w:t>
      </w:r>
      <w:r w:rsidR="003C3D61" w:rsidRPr="00266591">
        <w:rPr>
          <w:szCs w:val="24"/>
        </w:rPr>
        <w:t>identyfikację podpisu (np. wraz z imienną pieczątką osoby poświadczającej kopię dokumentu za    zgodność z oryginałem).</w:t>
      </w:r>
    </w:p>
    <w:p w:rsidR="003C3D61" w:rsidRPr="00266591" w:rsidRDefault="00345A6A" w:rsidP="00266591">
      <w:pPr>
        <w:pStyle w:val="Tekstpodstawowy3"/>
        <w:rPr>
          <w:szCs w:val="24"/>
        </w:rPr>
      </w:pPr>
      <w:r>
        <w:rPr>
          <w:szCs w:val="24"/>
        </w:rPr>
        <w:t>6.6.</w:t>
      </w:r>
      <w:r>
        <w:rPr>
          <w:szCs w:val="24"/>
        </w:rPr>
        <w:tab/>
      </w:r>
      <w:r w:rsidR="003C3D61" w:rsidRPr="00266591">
        <w:rPr>
          <w:szCs w:val="24"/>
        </w:rPr>
        <w:t xml:space="preserve"> W przypadku poświadczenia za zgodność z oryginałem kopii dokumentów przez osobę/y/ nie wymienioną/e/ w dokumencie rejestracyjnym(ewidencyjnym) Wykonaw</w:t>
      </w:r>
      <w:r w:rsidR="00325DF9">
        <w:rPr>
          <w:szCs w:val="24"/>
        </w:rPr>
        <w:t xml:space="preserve">cy, należy do oferty dołączyć </w:t>
      </w:r>
      <w:r w:rsidR="003C3D61" w:rsidRPr="00266591">
        <w:rPr>
          <w:szCs w:val="24"/>
        </w:rPr>
        <w:t xml:space="preserve">stosowne pełnomocnictwo. Pełnomocnictwo powinno być </w:t>
      </w:r>
      <w:r w:rsidR="003C3D61" w:rsidRPr="00266591">
        <w:rPr>
          <w:szCs w:val="24"/>
        </w:rPr>
        <w:lastRenderedPageBreak/>
        <w:t>przeds</w:t>
      </w:r>
      <w:r w:rsidR="000E57BE">
        <w:rPr>
          <w:szCs w:val="24"/>
        </w:rPr>
        <w:t xml:space="preserve">tawione w formie oryginału lub </w:t>
      </w:r>
      <w:r w:rsidR="003C3D61" w:rsidRPr="00266591">
        <w:rPr>
          <w:szCs w:val="24"/>
        </w:rPr>
        <w:t xml:space="preserve">poświadczonej notarialnie za zgodność z oryginałem kopii. </w:t>
      </w:r>
    </w:p>
    <w:p w:rsidR="00161670" w:rsidRPr="00266591" w:rsidRDefault="00345A6A" w:rsidP="00993A72">
      <w:pPr>
        <w:rPr>
          <w:color w:val="000000"/>
          <w:sz w:val="24"/>
          <w:szCs w:val="24"/>
        </w:rPr>
      </w:pPr>
      <w:r>
        <w:rPr>
          <w:sz w:val="24"/>
          <w:szCs w:val="24"/>
        </w:rPr>
        <w:t>6.7.</w:t>
      </w:r>
      <w:r>
        <w:rPr>
          <w:sz w:val="24"/>
          <w:szCs w:val="24"/>
        </w:rPr>
        <w:tab/>
      </w:r>
      <w:r w:rsidR="00EA5F10" w:rsidRPr="00266591">
        <w:rPr>
          <w:sz w:val="24"/>
          <w:szCs w:val="24"/>
        </w:rPr>
        <w:t xml:space="preserve"> </w:t>
      </w:r>
      <w:r w:rsidR="00161670" w:rsidRPr="00266591">
        <w:rPr>
          <w:color w:val="000000"/>
          <w:sz w:val="24"/>
          <w:szCs w:val="24"/>
        </w:rPr>
        <w:t xml:space="preserve">Pisemne zobowiązanie podmiotów do oddania Wykonawcy do dyspozycji niezbędnych zasobów na potrzeby realizacji zamówienia, jeżeli Wykonawca polega na zdolnościach technicznych lub zawodowych lub sytuacji finansowej lub ekonomicznej innych </w:t>
      </w:r>
      <w:r w:rsidR="00161670" w:rsidRPr="00CF21F6">
        <w:rPr>
          <w:sz w:val="24"/>
          <w:szCs w:val="24"/>
        </w:rPr>
        <w:t>podmiotów, niezależnie od charakteru prawnego łączących go z nimi stosunków prawnych</w:t>
      </w:r>
      <w:r w:rsidR="00355A6C" w:rsidRPr="00CF21F6">
        <w:rPr>
          <w:sz w:val="24"/>
          <w:szCs w:val="24"/>
        </w:rPr>
        <w:t xml:space="preserve"> – </w:t>
      </w:r>
      <w:r w:rsidR="00F912F5" w:rsidRPr="00727D59">
        <w:rPr>
          <w:sz w:val="24"/>
          <w:szCs w:val="24"/>
        </w:rPr>
        <w:t>załącznik nr 6</w:t>
      </w:r>
      <w:r w:rsidR="00355A6C" w:rsidRPr="00CF21F6">
        <w:rPr>
          <w:sz w:val="24"/>
          <w:szCs w:val="24"/>
        </w:rPr>
        <w:t xml:space="preserve"> do niniejszej SIWZ.</w:t>
      </w:r>
    </w:p>
    <w:p w:rsidR="00161670" w:rsidRPr="00266591" w:rsidRDefault="00345A6A" w:rsidP="00993A72">
      <w:pPr>
        <w:rPr>
          <w:sz w:val="24"/>
          <w:szCs w:val="24"/>
        </w:rPr>
      </w:pPr>
      <w:r>
        <w:rPr>
          <w:color w:val="000000"/>
          <w:sz w:val="24"/>
          <w:szCs w:val="24"/>
        </w:rPr>
        <w:t>6.8</w:t>
      </w:r>
      <w:r w:rsidR="00161670" w:rsidRPr="00266591">
        <w:rPr>
          <w:color w:val="000000"/>
          <w:sz w:val="24"/>
          <w:szCs w:val="24"/>
        </w:rPr>
        <w:t>.</w:t>
      </w:r>
      <w:r w:rsidR="00161670" w:rsidRPr="00266591">
        <w:rPr>
          <w:sz w:val="24"/>
          <w:szCs w:val="24"/>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161670" w:rsidRPr="00266591" w:rsidRDefault="00161670" w:rsidP="00993A72">
      <w:pPr>
        <w:autoSpaceDE w:val="0"/>
        <w:adjustRightInd w:val="0"/>
        <w:ind w:firstLine="0"/>
        <w:rPr>
          <w:sz w:val="24"/>
          <w:szCs w:val="24"/>
        </w:rPr>
      </w:pPr>
      <w:r w:rsidRPr="00266591">
        <w:rPr>
          <w:sz w:val="24"/>
          <w:szCs w:val="24"/>
        </w:rPr>
        <w:t>a) zakres dostępnych wykonawcy zasobów innego podmiotu;</w:t>
      </w:r>
    </w:p>
    <w:p w:rsidR="00161670" w:rsidRPr="00266591" w:rsidRDefault="00161670" w:rsidP="00993A72">
      <w:pPr>
        <w:autoSpaceDE w:val="0"/>
        <w:adjustRightInd w:val="0"/>
        <w:ind w:firstLine="0"/>
        <w:rPr>
          <w:sz w:val="24"/>
          <w:szCs w:val="24"/>
        </w:rPr>
      </w:pPr>
      <w:r w:rsidRPr="00266591">
        <w:rPr>
          <w:sz w:val="24"/>
          <w:szCs w:val="24"/>
        </w:rPr>
        <w:t>b) sposób wykorzy</w:t>
      </w:r>
      <w:r w:rsidR="00637024">
        <w:rPr>
          <w:sz w:val="24"/>
          <w:szCs w:val="24"/>
        </w:rPr>
        <w:t xml:space="preserve">stania zasobów innego podmiotu przez wykonawcę </w:t>
      </w:r>
      <w:r w:rsidRPr="00266591">
        <w:rPr>
          <w:sz w:val="24"/>
          <w:szCs w:val="24"/>
        </w:rPr>
        <w:t>przy wykonywaniu zamówienia publicznego;</w:t>
      </w:r>
    </w:p>
    <w:p w:rsidR="00161670" w:rsidRPr="00266591" w:rsidRDefault="00161670" w:rsidP="00993A72">
      <w:pPr>
        <w:autoSpaceDE w:val="0"/>
        <w:adjustRightInd w:val="0"/>
        <w:ind w:firstLine="0"/>
        <w:rPr>
          <w:sz w:val="24"/>
          <w:szCs w:val="24"/>
        </w:rPr>
      </w:pPr>
      <w:r w:rsidRPr="00266591">
        <w:rPr>
          <w:sz w:val="24"/>
          <w:szCs w:val="24"/>
        </w:rPr>
        <w:t>c) zakres i okres udziału innego podmiotu przy wykonywaniu zamówienia publicznego;</w:t>
      </w:r>
    </w:p>
    <w:p w:rsidR="00161670" w:rsidRPr="00266591" w:rsidRDefault="00161670" w:rsidP="00993A72">
      <w:pPr>
        <w:autoSpaceDE w:val="0"/>
        <w:adjustRightInd w:val="0"/>
        <w:ind w:firstLine="0"/>
        <w:rPr>
          <w:sz w:val="24"/>
          <w:szCs w:val="24"/>
        </w:rPr>
      </w:pPr>
      <w:r w:rsidRPr="00266591">
        <w:rPr>
          <w:sz w:val="24"/>
          <w:szCs w:val="24"/>
        </w:rPr>
        <w:t>d) czy podmioty, na zdolnościach, których wykonawca polega w odniesieniu do warunków udziału w postępowaniu dotyczących wykształcenia, kwalifikacji zawodowych lub doświadczenia, zrealizują roboty budowlane lub usługi, których wskazane zdolności dotyczą.</w:t>
      </w:r>
    </w:p>
    <w:p w:rsidR="00161670" w:rsidRPr="00266591" w:rsidRDefault="00345A6A" w:rsidP="00993A72">
      <w:pPr>
        <w:autoSpaceDE w:val="0"/>
        <w:rPr>
          <w:b/>
          <w:bCs/>
          <w:color w:val="000000"/>
          <w:sz w:val="24"/>
          <w:szCs w:val="24"/>
        </w:rPr>
      </w:pPr>
      <w:r>
        <w:rPr>
          <w:color w:val="000000"/>
          <w:sz w:val="24"/>
          <w:szCs w:val="24"/>
        </w:rPr>
        <w:t>6.9</w:t>
      </w:r>
      <w:r w:rsidR="00161670" w:rsidRPr="00266591">
        <w:rPr>
          <w:color w:val="000000"/>
          <w:sz w:val="24"/>
          <w:szCs w:val="24"/>
        </w:rPr>
        <w:t>.</w:t>
      </w:r>
      <w:r w:rsidR="00161670" w:rsidRPr="00266591">
        <w:rPr>
          <w:color w:val="000000"/>
          <w:sz w:val="24"/>
          <w:szCs w:val="24"/>
        </w:rPr>
        <w:tab/>
      </w:r>
      <w:r w:rsidR="00161670" w:rsidRPr="00266591">
        <w:rPr>
          <w:sz w:val="24"/>
          <w:szCs w:val="24"/>
        </w:rPr>
        <w:t>W przypadku wskazania przez wykonawcę dostępności oświadczeń lub dokumentów, o których mowa w § 2, § 5 i § 8  rozporządzenia Ministra Rozwoju z dnia 26 lipca 2016 r.  w sprawie rodzajów dokumentów, jakich może żądać zamawiający od wykonawcy w postę</w:t>
      </w:r>
      <w:r w:rsidR="00262105">
        <w:rPr>
          <w:sz w:val="24"/>
          <w:szCs w:val="24"/>
        </w:rPr>
        <w:t>powaniu o udzielenie zamówienia</w:t>
      </w:r>
      <w:r w:rsidR="00161670" w:rsidRPr="00266591">
        <w:rPr>
          <w:sz w:val="24"/>
          <w:szCs w:val="24"/>
        </w:rPr>
        <w:t>, w formie elektronicznej pod określonymi adresami internetowymi ogólnodostępnych i bezpłatnych baz danych, zamawiający pobiera samodzielnie z tych baz danych wskazane przez wykonawcę oświadczenia lub dokumenty.</w:t>
      </w:r>
    </w:p>
    <w:p w:rsidR="00161670" w:rsidRPr="00266591" w:rsidRDefault="00993A72" w:rsidP="00993A72">
      <w:pPr>
        <w:autoSpaceDE w:val="0"/>
        <w:adjustRightInd w:val="0"/>
        <w:rPr>
          <w:b/>
          <w:bCs/>
          <w:color w:val="000000"/>
          <w:sz w:val="24"/>
          <w:szCs w:val="24"/>
        </w:rPr>
      </w:pPr>
      <w:r w:rsidRPr="00266591">
        <w:rPr>
          <w:color w:val="000000"/>
          <w:sz w:val="24"/>
          <w:szCs w:val="24"/>
        </w:rPr>
        <w:t>6</w:t>
      </w:r>
      <w:r w:rsidR="00345A6A">
        <w:rPr>
          <w:color w:val="000000"/>
          <w:sz w:val="24"/>
          <w:szCs w:val="24"/>
        </w:rPr>
        <w:t>.10</w:t>
      </w:r>
      <w:r w:rsidR="00161670" w:rsidRPr="00266591">
        <w:rPr>
          <w:color w:val="000000"/>
          <w:sz w:val="24"/>
          <w:szCs w:val="24"/>
        </w:rPr>
        <w:t>.</w:t>
      </w:r>
      <w:r w:rsidR="00161670" w:rsidRPr="00266591">
        <w:rPr>
          <w:color w:val="000000"/>
          <w:sz w:val="24"/>
          <w:szCs w:val="24"/>
        </w:rPr>
        <w:tab/>
        <w:t xml:space="preserve"> </w:t>
      </w:r>
      <w:r w:rsidR="00161670" w:rsidRPr="00266591">
        <w:rPr>
          <w:sz w:val="24"/>
          <w:szCs w:val="24"/>
        </w:rPr>
        <w:t>W przypadku wskazania przez wykonawcę oświadczeń lub dokumentów, o których mowa w § 2, § 5 i § 8 rozporządzenia Ministra Rozwoju z dnia 26 lipca 2016 r. w sprawie rodzajów dokumentów, jakich może żądać zamawiający od wykonawcy w postępowaniu o udzielenie zamówienia, które pozostają w dyspozycji zamawiającego, w szczególności oświadczeń lub dokumentów, przechowywanych przez zamawiającego stosownie do dyspozycji art. 97 ust. 1 ustawy, zamawiający w celu potwierdzenia okoliczności, o których mowa w art. 25 ust. 1 pkt 1 i 3 ustawy, korzysta z posiadanych oświadczeń lub dokumentów, o ile  są one aktualne.</w:t>
      </w:r>
    </w:p>
    <w:p w:rsidR="00CC0441" w:rsidRPr="00266591" w:rsidRDefault="00CC0441" w:rsidP="00993A72">
      <w:pPr>
        <w:pStyle w:val="Tekstpodstawowy"/>
        <w:ind w:left="0" w:firstLine="0"/>
        <w:rPr>
          <w:szCs w:val="24"/>
        </w:rPr>
      </w:pPr>
    </w:p>
    <w:p w:rsidR="00CC0441" w:rsidRDefault="00993A72" w:rsidP="00993A72">
      <w:pPr>
        <w:pStyle w:val="1"/>
        <w:numPr>
          <w:ilvl w:val="0"/>
          <w:numId w:val="0"/>
        </w:numPr>
        <w:ind w:left="360" w:hanging="360"/>
      </w:pPr>
      <w:r w:rsidRPr="00266591">
        <w:rPr>
          <w:u w:val="none"/>
        </w:rPr>
        <w:t>VI</w:t>
      </w:r>
      <w:r w:rsidR="00CC0441" w:rsidRPr="00266591">
        <w:rPr>
          <w:u w:val="none"/>
        </w:rPr>
        <w:t>I</w:t>
      </w:r>
      <w:r w:rsidRPr="00266591">
        <w:rPr>
          <w:u w:val="none"/>
        </w:rPr>
        <w:t xml:space="preserve"> I</w:t>
      </w:r>
      <w:r w:rsidR="00CC0441" w:rsidRPr="00266591">
        <w:t>NFORMACJE O SPOSOBIE POROZUMIEWANIA SIĘ ZAMAWIAJĄCEGO Z WYKONAWCĄ</w:t>
      </w:r>
      <w:r w:rsidR="0029559E">
        <w:t xml:space="preserve">, </w:t>
      </w:r>
      <w:r w:rsidR="00CC0441" w:rsidRPr="00266591">
        <w:t>A TAKŻE WSKAZANIE OSÓB UPRAWNIONYCH DO POROZUMIEWANIA SIĘ Z WYKONAWCAMI</w:t>
      </w:r>
    </w:p>
    <w:p w:rsidR="00FF5369" w:rsidRPr="00266591" w:rsidRDefault="00FF5369" w:rsidP="00993A72">
      <w:pPr>
        <w:pStyle w:val="1"/>
        <w:numPr>
          <w:ilvl w:val="0"/>
          <w:numId w:val="0"/>
        </w:numPr>
        <w:ind w:left="360" w:hanging="360"/>
      </w:pPr>
    </w:p>
    <w:p w:rsidR="00CC0441" w:rsidRPr="00266591" w:rsidRDefault="00CC0441" w:rsidP="007826E3">
      <w:pPr>
        <w:pStyle w:val="Akapitzlist"/>
        <w:numPr>
          <w:ilvl w:val="1"/>
          <w:numId w:val="19"/>
        </w:numPr>
        <w:tabs>
          <w:tab w:val="left" w:pos="426"/>
        </w:tabs>
        <w:rPr>
          <w:sz w:val="24"/>
          <w:szCs w:val="24"/>
        </w:rPr>
      </w:pPr>
      <w:r w:rsidRPr="00266591">
        <w:rPr>
          <w:sz w:val="24"/>
          <w:szCs w:val="24"/>
        </w:rPr>
        <w:t>Niniejsze postępowanie jest prowadzone w języku polskim.</w:t>
      </w:r>
    </w:p>
    <w:p w:rsidR="00B54491" w:rsidRPr="00B54491" w:rsidRDefault="00D174A8" w:rsidP="00B54491">
      <w:pPr>
        <w:pStyle w:val="1"/>
        <w:numPr>
          <w:ilvl w:val="0"/>
          <w:numId w:val="0"/>
        </w:numPr>
        <w:tabs>
          <w:tab w:val="left" w:pos="426"/>
        </w:tabs>
        <w:ind w:left="360"/>
        <w:rPr>
          <w:b w:val="0"/>
          <w:u w:val="none"/>
        </w:rPr>
      </w:pPr>
      <w:r w:rsidRPr="009A27B6">
        <w:rPr>
          <w:b w:val="0"/>
          <w:u w:val="none"/>
        </w:rPr>
        <w:t xml:space="preserve">Komunikacja między Zamawiającym a Wykonawcami odbywa się za pośrednictwem </w:t>
      </w:r>
      <w:r w:rsidR="009A27B6" w:rsidRPr="009A27B6">
        <w:rPr>
          <w:b w:val="0"/>
          <w:u w:val="none"/>
        </w:rPr>
        <w:t>operatora</w:t>
      </w:r>
      <w:r w:rsidR="009A27B6">
        <w:rPr>
          <w:b w:val="0"/>
          <w:u w:val="none"/>
        </w:rPr>
        <w:t xml:space="preserve"> </w:t>
      </w:r>
      <w:r w:rsidRPr="009A27B6">
        <w:rPr>
          <w:b w:val="0"/>
          <w:u w:val="none"/>
        </w:rPr>
        <w:t xml:space="preserve">pocztowego w rozumieniu ustawy z dnia 23 listopada 2012 r. - </w:t>
      </w:r>
      <w:r w:rsidR="00642BC1">
        <w:rPr>
          <w:b w:val="0"/>
          <w:u w:val="none"/>
        </w:rPr>
        <w:t xml:space="preserve">Prawo pocztowe (Dz. U. z 2016 r. poz. 1113 z </w:t>
      </w:r>
      <w:proofErr w:type="spellStart"/>
      <w:r w:rsidR="00642BC1">
        <w:rPr>
          <w:b w:val="0"/>
          <w:u w:val="none"/>
        </w:rPr>
        <w:t>późn</w:t>
      </w:r>
      <w:proofErr w:type="spellEnd"/>
      <w:r w:rsidR="00642BC1">
        <w:rPr>
          <w:b w:val="0"/>
          <w:u w:val="none"/>
        </w:rPr>
        <w:t>. zm.</w:t>
      </w:r>
      <w:r w:rsidRPr="009A27B6">
        <w:rPr>
          <w:b w:val="0"/>
          <w:u w:val="none"/>
        </w:rPr>
        <w:t>), osobiście, za pośrednictwe</w:t>
      </w:r>
      <w:r w:rsidR="0008696A" w:rsidRPr="009A27B6">
        <w:rPr>
          <w:b w:val="0"/>
          <w:u w:val="none"/>
        </w:rPr>
        <w:t>m posłańca</w:t>
      </w:r>
      <w:r w:rsidR="0050580A">
        <w:rPr>
          <w:b w:val="0"/>
          <w:u w:val="none"/>
        </w:rPr>
        <w:t xml:space="preserve">, </w:t>
      </w:r>
      <w:r w:rsidR="00345A6A">
        <w:rPr>
          <w:b w:val="0"/>
          <w:u w:val="none"/>
        </w:rPr>
        <w:t xml:space="preserve">faksu pod numerem: </w:t>
      </w:r>
      <w:r w:rsidR="00B54491" w:rsidRPr="00B54491">
        <w:rPr>
          <w:caps/>
          <w:color w:val="0000FF"/>
          <w:sz w:val="22"/>
          <w:szCs w:val="22"/>
        </w:rPr>
        <w:t>( 52) 33-60</w:t>
      </w:r>
      <w:r w:rsidR="00B54491">
        <w:rPr>
          <w:caps/>
          <w:color w:val="0000FF"/>
          <w:sz w:val="22"/>
          <w:szCs w:val="22"/>
        </w:rPr>
        <w:t> </w:t>
      </w:r>
      <w:r w:rsidR="00B54491" w:rsidRPr="00B54491">
        <w:rPr>
          <w:caps/>
          <w:color w:val="0000FF"/>
          <w:sz w:val="22"/>
          <w:szCs w:val="22"/>
        </w:rPr>
        <w:t>508</w:t>
      </w:r>
      <w:r w:rsidR="00B54491">
        <w:rPr>
          <w:b w:val="0"/>
          <w:u w:val="none"/>
        </w:rPr>
        <w:t xml:space="preserve"> </w:t>
      </w:r>
      <w:r w:rsidRPr="009A27B6">
        <w:rPr>
          <w:b w:val="0"/>
          <w:u w:val="none"/>
        </w:rPr>
        <w:t xml:space="preserve">lub przy użyciu środków komunikacji elektronicznej na e-mail: </w:t>
      </w:r>
      <w:hyperlink r:id="rId10" w:history="1">
        <w:r w:rsidR="00B54491">
          <w:rPr>
            <w:rStyle w:val="Hipercze"/>
            <w:sz w:val="22"/>
            <w:szCs w:val="22"/>
          </w:rPr>
          <w:t>zamowienia@szpitaltuchola.pl</w:t>
        </w:r>
      </w:hyperlink>
    </w:p>
    <w:p w:rsidR="00B54491" w:rsidRPr="009A27B6" w:rsidRDefault="00B54491" w:rsidP="0008696A">
      <w:pPr>
        <w:pStyle w:val="1"/>
        <w:numPr>
          <w:ilvl w:val="0"/>
          <w:numId w:val="0"/>
        </w:numPr>
        <w:tabs>
          <w:tab w:val="left" w:pos="426"/>
        </w:tabs>
        <w:ind w:left="360"/>
        <w:rPr>
          <w:b w:val="0"/>
          <w:u w:val="none"/>
        </w:rPr>
      </w:pPr>
    </w:p>
    <w:p w:rsidR="00D174A8" w:rsidRPr="00266591" w:rsidRDefault="00B54491" w:rsidP="00993A72">
      <w:pPr>
        <w:pStyle w:val="1"/>
        <w:numPr>
          <w:ilvl w:val="0"/>
          <w:numId w:val="0"/>
        </w:numPr>
        <w:tabs>
          <w:tab w:val="left" w:pos="426"/>
        </w:tabs>
        <w:ind w:left="360" w:hanging="360"/>
        <w:rPr>
          <w:b w:val="0"/>
          <w:u w:val="none"/>
        </w:rPr>
      </w:pPr>
      <w:r>
        <w:rPr>
          <w:b w:val="0"/>
          <w:u w:val="none"/>
        </w:rPr>
        <w:t>7.2</w:t>
      </w:r>
      <w:r w:rsidR="00A344BD" w:rsidRPr="00266591">
        <w:rPr>
          <w:b w:val="0"/>
          <w:u w:val="none"/>
        </w:rPr>
        <w:t>.</w:t>
      </w:r>
      <w:r w:rsidR="00D174A8" w:rsidRPr="00266591">
        <w:rPr>
          <w:b w:val="0"/>
          <w:u w:val="none"/>
        </w:rPr>
        <w:t>Oświadczenia, wnioski, zawiadomienia oraz informacje prze</w:t>
      </w:r>
      <w:r w:rsidR="00D174A8" w:rsidRPr="00266591">
        <w:rPr>
          <w:b w:val="0"/>
          <w:u w:val="none"/>
        </w:rPr>
        <w:softHyphen/>
        <w:t xml:space="preserve">kazane za pomocą faksu lub przy użyciu środków komunikacji elektronicznej uważa się za złożone z zachowaniem terminu, jeżeli ich treść dotarła do adresata przed upływem terminu. Jeżeli Zamawiający </w:t>
      </w:r>
      <w:r w:rsidR="00D174A8" w:rsidRPr="00266591">
        <w:rPr>
          <w:b w:val="0"/>
          <w:u w:val="none"/>
        </w:rPr>
        <w:lastRenderedPageBreak/>
        <w:t>lub Wykonawca przekazują oświadczenia, wnioski, zawiadomienia oraz informacje za pośrednictwem faksu lub przy użyciu środków komunikacji elektronicznej, każda ze stron na żądanie drugiej strony niezwłocznie potwierdza fakt ich otrzymania.</w:t>
      </w:r>
    </w:p>
    <w:p w:rsidR="00D174A8" w:rsidRPr="00266591" w:rsidRDefault="00B54491" w:rsidP="00993A72">
      <w:pPr>
        <w:pStyle w:val="1"/>
        <w:numPr>
          <w:ilvl w:val="0"/>
          <w:numId w:val="0"/>
        </w:numPr>
        <w:tabs>
          <w:tab w:val="left" w:pos="426"/>
        </w:tabs>
        <w:ind w:left="360" w:hanging="360"/>
        <w:rPr>
          <w:b w:val="0"/>
          <w:u w:val="none"/>
        </w:rPr>
      </w:pPr>
      <w:r>
        <w:rPr>
          <w:b w:val="0"/>
          <w:u w:val="none"/>
        </w:rPr>
        <w:t>7.3</w:t>
      </w:r>
      <w:r w:rsidR="00D174A8" w:rsidRPr="00266591">
        <w:rPr>
          <w:b w:val="0"/>
          <w:u w:val="none"/>
        </w:rPr>
        <w:t xml:space="preserve">Wyjaśnienia i uzupełnienia na wezwanie Zamawiającego, Wykonawca jest zobowiązany doręczyć Zamawiającemu przed upływem terminu wskazanego w wezwaniu </w:t>
      </w:r>
      <w:r w:rsidR="0008696A" w:rsidRPr="00266591">
        <w:rPr>
          <w:b w:val="0"/>
          <w:u w:val="none"/>
        </w:rPr>
        <w:t>do wyjaśnień lub uzupełnień.</w:t>
      </w:r>
      <w:r w:rsidR="00D174A8" w:rsidRPr="00266591">
        <w:rPr>
          <w:b w:val="0"/>
          <w:u w:val="none"/>
        </w:rPr>
        <w:t xml:space="preserve"> </w:t>
      </w:r>
    </w:p>
    <w:p w:rsidR="00B54491" w:rsidRDefault="00B54491" w:rsidP="00B54491">
      <w:pPr>
        <w:pStyle w:val="1"/>
        <w:numPr>
          <w:ilvl w:val="0"/>
          <w:numId w:val="0"/>
        </w:numPr>
        <w:tabs>
          <w:tab w:val="left" w:pos="426"/>
        </w:tabs>
        <w:ind w:left="360" w:hanging="360"/>
        <w:rPr>
          <w:b w:val="0"/>
          <w:u w:val="none"/>
        </w:rPr>
      </w:pPr>
      <w:r>
        <w:rPr>
          <w:b w:val="0"/>
          <w:u w:val="none"/>
        </w:rPr>
        <w:t>7.4</w:t>
      </w:r>
      <w:r w:rsidR="00A344BD" w:rsidRPr="00266591">
        <w:rPr>
          <w:b w:val="0"/>
          <w:u w:val="none"/>
        </w:rPr>
        <w:t>.</w:t>
      </w:r>
      <w:r w:rsidR="00CC0441" w:rsidRPr="00266591">
        <w:rPr>
          <w:b w:val="0"/>
          <w:u w:val="none"/>
        </w:rPr>
        <w:t>Osoby upoważnione do kontaktów:</w:t>
      </w:r>
    </w:p>
    <w:p w:rsidR="00B54491" w:rsidRPr="00B54491" w:rsidRDefault="00B54491" w:rsidP="00B54491">
      <w:pPr>
        <w:pStyle w:val="1"/>
        <w:numPr>
          <w:ilvl w:val="0"/>
          <w:numId w:val="0"/>
        </w:numPr>
        <w:tabs>
          <w:tab w:val="left" w:pos="426"/>
        </w:tabs>
        <w:ind w:left="360" w:hanging="360"/>
        <w:rPr>
          <w:b w:val="0"/>
          <w:u w:val="none"/>
        </w:rPr>
      </w:pPr>
      <w:r>
        <w:rPr>
          <w:color w:val="0000FF"/>
          <w:sz w:val="22"/>
          <w:szCs w:val="22"/>
        </w:rPr>
        <w:t>Renata Remus</w:t>
      </w:r>
      <w:r>
        <w:rPr>
          <w:sz w:val="22"/>
          <w:szCs w:val="22"/>
        </w:rPr>
        <w:t xml:space="preserve"> (sprawy dot. procedury przetargowej)</w:t>
      </w:r>
    </w:p>
    <w:p w:rsidR="00B54491" w:rsidRDefault="00B54491" w:rsidP="00B54491">
      <w:pPr>
        <w:pStyle w:val="western"/>
        <w:spacing w:after="240"/>
        <w:ind w:left="0" w:firstLine="0"/>
      </w:pPr>
      <w:r>
        <w:rPr>
          <w:sz w:val="22"/>
          <w:szCs w:val="22"/>
        </w:rPr>
        <w:t xml:space="preserve">Kontakt: faks </w:t>
      </w:r>
      <w:r>
        <w:rPr>
          <w:caps/>
          <w:color w:val="0000FF"/>
          <w:sz w:val="22"/>
          <w:szCs w:val="22"/>
        </w:rPr>
        <w:t xml:space="preserve">( 52) 33-60 508, </w:t>
      </w:r>
      <w:r>
        <w:rPr>
          <w:sz w:val="22"/>
          <w:szCs w:val="22"/>
        </w:rPr>
        <w:t xml:space="preserve">nr e-mail </w:t>
      </w:r>
      <w:hyperlink r:id="rId11" w:history="1">
        <w:r>
          <w:rPr>
            <w:rStyle w:val="Hipercze"/>
            <w:sz w:val="22"/>
            <w:szCs w:val="22"/>
          </w:rPr>
          <w:t>zamowienia@szpitaltuchola.pl</w:t>
        </w:r>
      </w:hyperlink>
      <w:r>
        <w:rPr>
          <w:caps/>
          <w:color w:val="0000FF"/>
          <w:sz w:val="22"/>
          <w:szCs w:val="22"/>
        </w:rPr>
        <w:t xml:space="preserve"> </w:t>
      </w:r>
    </w:p>
    <w:p w:rsidR="00266591" w:rsidRDefault="00266591" w:rsidP="00266591">
      <w:pPr>
        <w:tabs>
          <w:tab w:val="left" w:pos="426"/>
          <w:tab w:val="left" w:pos="7088"/>
        </w:tabs>
        <w:ind w:left="709" w:hanging="283"/>
      </w:pPr>
    </w:p>
    <w:p w:rsidR="003B1FF6" w:rsidRPr="00266591" w:rsidRDefault="003B1FF6" w:rsidP="003B1FF6">
      <w:pPr>
        <w:pStyle w:val="1"/>
        <w:numPr>
          <w:ilvl w:val="0"/>
          <w:numId w:val="0"/>
        </w:numPr>
        <w:ind w:left="360"/>
        <w:rPr>
          <w:u w:val="none"/>
        </w:rPr>
      </w:pPr>
    </w:p>
    <w:p w:rsidR="00CC0441" w:rsidRDefault="003B1FF6" w:rsidP="003B1FF6">
      <w:pPr>
        <w:pStyle w:val="1"/>
        <w:numPr>
          <w:ilvl w:val="0"/>
          <w:numId w:val="0"/>
        </w:numPr>
        <w:ind w:left="360" w:hanging="360"/>
      </w:pPr>
      <w:r w:rsidRPr="00266591">
        <w:rPr>
          <w:u w:val="none"/>
        </w:rPr>
        <w:t>VIII</w:t>
      </w:r>
      <w:r w:rsidRPr="00266591">
        <w:rPr>
          <w:u w:val="none"/>
        </w:rPr>
        <w:tab/>
      </w:r>
      <w:r w:rsidR="00CC0441" w:rsidRPr="00266591">
        <w:t>OPIS SPOSOBU UDZIELANIA WYJAŚNIEŃ TREŚCI SIWZ</w:t>
      </w:r>
    </w:p>
    <w:p w:rsidR="00FF5369" w:rsidRPr="00266591" w:rsidRDefault="00FF5369" w:rsidP="003B1FF6">
      <w:pPr>
        <w:pStyle w:val="1"/>
        <w:numPr>
          <w:ilvl w:val="0"/>
          <w:numId w:val="0"/>
        </w:numPr>
        <w:ind w:left="360" w:hanging="360"/>
      </w:pPr>
    </w:p>
    <w:p w:rsidR="00CC0441" w:rsidRPr="00266591" w:rsidRDefault="00A344BD" w:rsidP="00993A72">
      <w:pPr>
        <w:ind w:left="705" w:hanging="705"/>
        <w:rPr>
          <w:sz w:val="24"/>
          <w:szCs w:val="24"/>
        </w:rPr>
      </w:pPr>
      <w:r w:rsidRPr="00266591">
        <w:rPr>
          <w:sz w:val="24"/>
          <w:szCs w:val="24"/>
        </w:rPr>
        <w:t>8.1.</w:t>
      </w:r>
      <w:r w:rsidRPr="00266591">
        <w:rPr>
          <w:sz w:val="24"/>
          <w:szCs w:val="24"/>
        </w:rPr>
        <w:tab/>
      </w:r>
      <w:r w:rsidR="00CC0441" w:rsidRPr="00266591">
        <w:rPr>
          <w:sz w:val="24"/>
          <w:szCs w:val="24"/>
        </w:rPr>
        <w:t>Wykonawca może zwrócić się do Zamawiającego o w</w:t>
      </w:r>
      <w:r w:rsidR="00166935">
        <w:rPr>
          <w:sz w:val="24"/>
          <w:szCs w:val="24"/>
        </w:rPr>
        <w:t>yjaśnienie treści Specyfikacji I</w:t>
      </w:r>
      <w:r w:rsidR="00CC0441" w:rsidRPr="00266591">
        <w:rPr>
          <w:sz w:val="24"/>
          <w:szCs w:val="24"/>
        </w:rPr>
        <w:t xml:space="preserve">stotnych </w:t>
      </w:r>
      <w:r w:rsidR="00166935">
        <w:rPr>
          <w:sz w:val="24"/>
          <w:szCs w:val="24"/>
        </w:rPr>
        <w:t>Warunków Z</w:t>
      </w:r>
      <w:r w:rsidR="00CC0441" w:rsidRPr="00266591">
        <w:rPr>
          <w:sz w:val="24"/>
          <w:szCs w:val="24"/>
        </w:rPr>
        <w:t>amówienia.</w:t>
      </w:r>
    </w:p>
    <w:p w:rsidR="00CC0441" w:rsidRPr="000C36E3" w:rsidRDefault="00A344BD" w:rsidP="00993A72">
      <w:pPr>
        <w:ind w:left="705" w:hanging="705"/>
        <w:rPr>
          <w:sz w:val="24"/>
          <w:szCs w:val="24"/>
        </w:rPr>
      </w:pPr>
      <w:r w:rsidRPr="00266591">
        <w:rPr>
          <w:sz w:val="24"/>
          <w:szCs w:val="24"/>
        </w:rPr>
        <w:t xml:space="preserve">8.2.     </w:t>
      </w:r>
      <w:r w:rsidR="00CC0441" w:rsidRPr="00266591">
        <w:rPr>
          <w:sz w:val="24"/>
          <w:szCs w:val="24"/>
        </w:rPr>
        <w:t xml:space="preserve">Zamawiający jest obowiązany udzielić wyjaśnień niezwłocznie, jednak nie później niż na </w:t>
      </w:r>
      <w:r w:rsidRPr="00266591">
        <w:rPr>
          <w:b/>
          <w:sz w:val="24"/>
          <w:szCs w:val="24"/>
        </w:rPr>
        <w:t>2</w:t>
      </w:r>
      <w:r w:rsidR="00CC0441" w:rsidRPr="00266591">
        <w:rPr>
          <w:b/>
          <w:sz w:val="24"/>
          <w:szCs w:val="24"/>
        </w:rPr>
        <w:t xml:space="preserve"> dni</w:t>
      </w:r>
      <w:r w:rsidR="00CC0441" w:rsidRPr="00266591">
        <w:rPr>
          <w:sz w:val="24"/>
          <w:szCs w:val="24"/>
        </w:rPr>
        <w:t xml:space="preserve"> przed upływem terminu składania ofert, pod warunkiem, że wniosek o wyjaśnienie treści Specyfikacji Istotnych Warunków Zamówienia wpłynął do Zamawiającego nie później niż do końca dnia, w którym upływa połowa wyznaczon</w:t>
      </w:r>
      <w:r w:rsidR="003A6F16">
        <w:rPr>
          <w:sz w:val="24"/>
          <w:szCs w:val="24"/>
        </w:rPr>
        <w:t>ego terminu składania ofert.</w:t>
      </w:r>
    </w:p>
    <w:p w:rsidR="00CC0441" w:rsidRPr="00266591" w:rsidRDefault="00A344BD" w:rsidP="00993A72">
      <w:pPr>
        <w:ind w:left="705" w:hanging="705"/>
        <w:rPr>
          <w:sz w:val="24"/>
          <w:szCs w:val="24"/>
        </w:rPr>
      </w:pPr>
      <w:r w:rsidRPr="00266591">
        <w:rPr>
          <w:sz w:val="24"/>
          <w:szCs w:val="24"/>
        </w:rPr>
        <w:t>8.3.</w:t>
      </w:r>
      <w:r w:rsidRPr="00266591">
        <w:rPr>
          <w:b/>
          <w:color w:val="FF0000"/>
          <w:sz w:val="24"/>
          <w:szCs w:val="24"/>
        </w:rPr>
        <w:t xml:space="preserve">   </w:t>
      </w:r>
      <w:r w:rsidR="00CC0441" w:rsidRPr="00266591">
        <w:rPr>
          <w:sz w:val="24"/>
          <w:szCs w:val="24"/>
        </w:rPr>
        <w:t>Jeżeli wniosek o wyjaśnienie treści Specyfikacji Istotnych Warunków Zamówienia wpłynął po upływie terminu składania wniosku, o którym mowa w ust. 1 lub dotyczy udzielonych wyjaśnień, Zamawiający może udzielić wyjaśnień albo pozostawić wniosek bez rozpoznania.</w:t>
      </w:r>
    </w:p>
    <w:p w:rsidR="00CC0441" w:rsidRPr="00266591" w:rsidRDefault="00A344BD" w:rsidP="00993A72">
      <w:pPr>
        <w:ind w:left="705" w:hanging="705"/>
        <w:rPr>
          <w:sz w:val="24"/>
          <w:szCs w:val="24"/>
        </w:rPr>
      </w:pPr>
      <w:r w:rsidRPr="00266591">
        <w:rPr>
          <w:sz w:val="24"/>
          <w:szCs w:val="24"/>
        </w:rPr>
        <w:t xml:space="preserve">8.4.     </w:t>
      </w:r>
      <w:r w:rsidR="00CC0441" w:rsidRPr="00266591">
        <w:rPr>
          <w:sz w:val="24"/>
          <w:szCs w:val="24"/>
        </w:rPr>
        <w:t>Przedłużenie terminu składania ofert nie wpływa na bieg terminu składania wniosku, o którym mowa w ust. 1.</w:t>
      </w:r>
    </w:p>
    <w:p w:rsidR="00A344BD" w:rsidRPr="00266591" w:rsidRDefault="00A344BD" w:rsidP="007826E3">
      <w:pPr>
        <w:pStyle w:val="Akapitzlist"/>
        <w:numPr>
          <w:ilvl w:val="1"/>
          <w:numId w:val="8"/>
        </w:numPr>
        <w:rPr>
          <w:sz w:val="24"/>
          <w:szCs w:val="24"/>
        </w:rPr>
      </w:pPr>
      <w:r w:rsidRPr="00266591">
        <w:rPr>
          <w:sz w:val="24"/>
          <w:szCs w:val="24"/>
        </w:rPr>
        <w:t xml:space="preserve">      </w:t>
      </w:r>
      <w:r w:rsidR="00CC0441" w:rsidRPr="00266591">
        <w:rPr>
          <w:sz w:val="24"/>
          <w:szCs w:val="24"/>
        </w:rPr>
        <w:t xml:space="preserve">Zamawiający treść wyjaśnień przekaże wszystkim Wykonawcom, którym przekazano </w:t>
      </w:r>
      <w:r w:rsidRPr="00266591">
        <w:rPr>
          <w:sz w:val="24"/>
          <w:szCs w:val="24"/>
        </w:rPr>
        <w:t xml:space="preserve"> </w:t>
      </w:r>
    </w:p>
    <w:p w:rsidR="00CC0441" w:rsidRPr="00266591" w:rsidRDefault="00687F12" w:rsidP="00993A72">
      <w:pPr>
        <w:pStyle w:val="Akapitzlist"/>
        <w:ind w:firstLine="0"/>
        <w:rPr>
          <w:sz w:val="24"/>
          <w:szCs w:val="24"/>
        </w:rPr>
      </w:pPr>
      <w:r>
        <w:rPr>
          <w:sz w:val="24"/>
          <w:szCs w:val="24"/>
        </w:rPr>
        <w:t>Specyfikację Istotnych W</w:t>
      </w:r>
      <w:r w:rsidR="00CC0441" w:rsidRPr="00266591">
        <w:rPr>
          <w:sz w:val="24"/>
          <w:szCs w:val="24"/>
        </w:rPr>
        <w:t xml:space="preserve">arunków </w:t>
      </w:r>
      <w:r>
        <w:rPr>
          <w:sz w:val="24"/>
          <w:szCs w:val="24"/>
        </w:rPr>
        <w:t>Z</w:t>
      </w:r>
      <w:r w:rsidR="00CC0441" w:rsidRPr="00266591">
        <w:rPr>
          <w:sz w:val="24"/>
          <w:szCs w:val="24"/>
        </w:rPr>
        <w:t>amówienia oraz zamieści na stronie internetowej.</w:t>
      </w:r>
    </w:p>
    <w:p w:rsidR="00CC0441" w:rsidRPr="00266591" w:rsidRDefault="0008696A" w:rsidP="007826E3">
      <w:pPr>
        <w:pStyle w:val="Akapitzlist"/>
        <w:numPr>
          <w:ilvl w:val="1"/>
          <w:numId w:val="8"/>
        </w:numPr>
        <w:rPr>
          <w:sz w:val="24"/>
          <w:szCs w:val="24"/>
        </w:rPr>
      </w:pPr>
      <w:r w:rsidRPr="00266591">
        <w:rPr>
          <w:sz w:val="24"/>
          <w:szCs w:val="24"/>
        </w:rPr>
        <w:t xml:space="preserve">       </w:t>
      </w:r>
      <w:r w:rsidR="00CC0441" w:rsidRPr="00266591">
        <w:rPr>
          <w:sz w:val="24"/>
          <w:szCs w:val="24"/>
        </w:rPr>
        <w:t xml:space="preserve">W uzasadnionych przypadkach Zamawiający może przed upływem terminu składania </w:t>
      </w:r>
      <w:r w:rsidRPr="00266591">
        <w:rPr>
          <w:sz w:val="24"/>
          <w:szCs w:val="24"/>
        </w:rPr>
        <w:t xml:space="preserve">  </w:t>
      </w:r>
      <w:r w:rsidR="00CC0441" w:rsidRPr="00266591">
        <w:rPr>
          <w:sz w:val="24"/>
          <w:szCs w:val="24"/>
        </w:rPr>
        <w:t xml:space="preserve">ofert zmienić treść </w:t>
      </w:r>
      <w:r w:rsidR="009063C4">
        <w:rPr>
          <w:sz w:val="24"/>
          <w:szCs w:val="24"/>
        </w:rPr>
        <w:t>SIWZ</w:t>
      </w:r>
      <w:r w:rsidR="00CC0441" w:rsidRPr="00266591">
        <w:rPr>
          <w:sz w:val="24"/>
          <w:szCs w:val="24"/>
        </w:rPr>
        <w:t xml:space="preserve">. Każda wprowadzona przez Zamawiającego zmiana stanie się częścią </w:t>
      </w:r>
      <w:r w:rsidR="00E203D1">
        <w:rPr>
          <w:sz w:val="24"/>
          <w:szCs w:val="24"/>
        </w:rPr>
        <w:t>SIWZ</w:t>
      </w:r>
      <w:r w:rsidR="00CC0441" w:rsidRPr="00266591">
        <w:rPr>
          <w:sz w:val="24"/>
          <w:szCs w:val="24"/>
        </w:rPr>
        <w:t xml:space="preserve">, zostanie przekazana niezwłocznie wszystkim Wykonawcom, którym przekazano </w:t>
      </w:r>
      <w:r w:rsidR="00E203D1">
        <w:rPr>
          <w:sz w:val="24"/>
          <w:szCs w:val="24"/>
        </w:rPr>
        <w:t>SIWZ</w:t>
      </w:r>
      <w:r w:rsidR="00CC0441" w:rsidRPr="00266591">
        <w:rPr>
          <w:sz w:val="24"/>
          <w:szCs w:val="24"/>
        </w:rPr>
        <w:t xml:space="preserve"> oraz zamieszczona na stronie internetowej.</w:t>
      </w:r>
    </w:p>
    <w:p w:rsidR="00CC0441" w:rsidRPr="00266591" w:rsidRDefault="00CC0441" w:rsidP="007826E3">
      <w:pPr>
        <w:pStyle w:val="Akapitzlist"/>
        <w:numPr>
          <w:ilvl w:val="1"/>
          <w:numId w:val="8"/>
        </w:numPr>
        <w:rPr>
          <w:sz w:val="24"/>
          <w:szCs w:val="24"/>
        </w:rPr>
      </w:pPr>
      <w:r w:rsidRPr="00266591">
        <w:rPr>
          <w:sz w:val="24"/>
          <w:szCs w:val="24"/>
        </w:rPr>
        <w:t>Jeżeli w wyn</w:t>
      </w:r>
      <w:r w:rsidR="00124CBE">
        <w:rPr>
          <w:sz w:val="24"/>
          <w:szCs w:val="24"/>
        </w:rPr>
        <w:t>iku zmiany treści Specyfikacji I</w:t>
      </w:r>
      <w:r w:rsidRPr="00266591">
        <w:rPr>
          <w:sz w:val="24"/>
          <w:szCs w:val="24"/>
        </w:rPr>
        <w:t>s</w:t>
      </w:r>
      <w:r w:rsidR="00124CBE">
        <w:rPr>
          <w:sz w:val="24"/>
          <w:szCs w:val="24"/>
        </w:rPr>
        <w:t>totnych Warunków Z</w:t>
      </w:r>
      <w:r w:rsidRPr="00266591">
        <w:rPr>
          <w:sz w:val="24"/>
          <w:szCs w:val="24"/>
        </w:rPr>
        <w:t>amówienia nieprowadzącej do zmiany treści ogłoszenia o zamówieniu jest niezbędny  do</w:t>
      </w:r>
      <w:r w:rsidRPr="00266591">
        <w:rPr>
          <w:sz w:val="24"/>
          <w:szCs w:val="24"/>
        </w:rPr>
        <w:softHyphen/>
        <w:t>datko</w:t>
      </w:r>
      <w:r w:rsidRPr="00266591">
        <w:rPr>
          <w:sz w:val="24"/>
          <w:szCs w:val="24"/>
        </w:rPr>
        <w:softHyphen/>
        <w:t xml:space="preserve">wy czas na wprowadzenie zmian w  ofertach, Zamawiający przedłuży termin składania ofert i  poinformuje o tym Wykonawców, którym przekazano </w:t>
      </w:r>
      <w:r w:rsidR="00124CBE">
        <w:rPr>
          <w:sz w:val="24"/>
          <w:szCs w:val="24"/>
        </w:rPr>
        <w:t>SIWZ</w:t>
      </w:r>
      <w:r w:rsidRPr="00266591">
        <w:rPr>
          <w:sz w:val="24"/>
          <w:szCs w:val="24"/>
        </w:rPr>
        <w:t xml:space="preserve"> oraz taką informację zamieści na stronie internetowej.</w:t>
      </w:r>
    </w:p>
    <w:p w:rsidR="00CC0441" w:rsidRPr="00266591" w:rsidRDefault="00A344BD" w:rsidP="007826E3">
      <w:pPr>
        <w:pStyle w:val="Akapitzlist"/>
        <w:numPr>
          <w:ilvl w:val="1"/>
          <w:numId w:val="8"/>
        </w:numPr>
        <w:rPr>
          <w:sz w:val="24"/>
          <w:szCs w:val="24"/>
        </w:rPr>
      </w:pPr>
      <w:r w:rsidRPr="00266591">
        <w:rPr>
          <w:sz w:val="24"/>
          <w:szCs w:val="24"/>
        </w:rPr>
        <w:t xml:space="preserve">W </w:t>
      </w:r>
      <w:r w:rsidR="00CC0441" w:rsidRPr="00266591">
        <w:rPr>
          <w:sz w:val="24"/>
          <w:szCs w:val="24"/>
        </w:rPr>
        <w:t>tym przypadku wszelkie prawa i zobowiązania Zamawiającego i Wykonawcy odnośnie wcześniej ustalonego terminu będą podlegały nowemu terminowi.</w:t>
      </w:r>
    </w:p>
    <w:p w:rsidR="00CC0441" w:rsidRPr="00266591" w:rsidRDefault="00CC0441" w:rsidP="007826E3">
      <w:pPr>
        <w:pStyle w:val="Akapitzlist"/>
        <w:numPr>
          <w:ilvl w:val="1"/>
          <w:numId w:val="8"/>
        </w:numPr>
        <w:rPr>
          <w:sz w:val="24"/>
          <w:szCs w:val="24"/>
        </w:rPr>
      </w:pPr>
      <w:r w:rsidRPr="00266591">
        <w:rPr>
          <w:sz w:val="24"/>
          <w:szCs w:val="24"/>
        </w:rPr>
        <w:t>Zamawiający nie przewiduje zwołania</w:t>
      </w:r>
      <w:r w:rsidR="00D149DF">
        <w:rPr>
          <w:sz w:val="24"/>
          <w:szCs w:val="24"/>
        </w:rPr>
        <w:t xml:space="preserve"> zebrania wszystkich wykonawców </w:t>
      </w:r>
      <w:r w:rsidRPr="00266591">
        <w:rPr>
          <w:sz w:val="24"/>
          <w:szCs w:val="24"/>
        </w:rPr>
        <w:t>w celu wyjaśnienia treści SIWZ.</w:t>
      </w:r>
    </w:p>
    <w:p w:rsidR="00CC0441" w:rsidRPr="00266591" w:rsidRDefault="00CC0441" w:rsidP="00993A72">
      <w:pPr>
        <w:tabs>
          <w:tab w:val="num" w:pos="284"/>
        </w:tabs>
        <w:rPr>
          <w:sz w:val="24"/>
          <w:szCs w:val="24"/>
        </w:rPr>
      </w:pPr>
    </w:p>
    <w:p w:rsidR="00CC0441" w:rsidRDefault="003B1FF6" w:rsidP="003B1FF6">
      <w:pPr>
        <w:pStyle w:val="1"/>
        <w:numPr>
          <w:ilvl w:val="0"/>
          <w:numId w:val="0"/>
        </w:numPr>
        <w:ind w:left="360"/>
      </w:pPr>
      <w:r w:rsidRPr="00266591">
        <w:rPr>
          <w:u w:val="none"/>
        </w:rPr>
        <w:t>IX</w:t>
      </w:r>
      <w:r w:rsidRPr="00266591">
        <w:rPr>
          <w:u w:val="none"/>
        </w:rPr>
        <w:tab/>
      </w:r>
      <w:r w:rsidR="00CC0441" w:rsidRPr="00266591">
        <w:t>TERMIN ZWIĄZANIA OFERTĄ</w:t>
      </w:r>
    </w:p>
    <w:p w:rsidR="00FF5369" w:rsidRPr="00266591" w:rsidRDefault="00FF5369" w:rsidP="003B1FF6">
      <w:pPr>
        <w:pStyle w:val="1"/>
        <w:numPr>
          <w:ilvl w:val="0"/>
          <w:numId w:val="0"/>
        </w:numPr>
        <w:ind w:left="360"/>
      </w:pPr>
    </w:p>
    <w:p w:rsidR="00CC0441" w:rsidRPr="00266591" w:rsidRDefault="00CC0441" w:rsidP="007826E3">
      <w:pPr>
        <w:pStyle w:val="Tekstpodstawowy2"/>
        <w:numPr>
          <w:ilvl w:val="1"/>
          <w:numId w:val="9"/>
        </w:numPr>
        <w:jc w:val="both"/>
        <w:rPr>
          <w:b w:val="0"/>
          <w:szCs w:val="24"/>
        </w:rPr>
      </w:pPr>
      <w:r w:rsidRPr="00266591">
        <w:rPr>
          <w:b w:val="0"/>
          <w:szCs w:val="24"/>
        </w:rPr>
        <w:t xml:space="preserve">Oferty pozostaną ważne przez okres </w:t>
      </w:r>
      <w:r w:rsidR="00A344BD" w:rsidRPr="00266591">
        <w:rPr>
          <w:szCs w:val="24"/>
        </w:rPr>
        <w:t>30</w:t>
      </w:r>
      <w:r w:rsidRPr="00266591">
        <w:rPr>
          <w:szCs w:val="24"/>
        </w:rPr>
        <w:t xml:space="preserve"> dni</w:t>
      </w:r>
      <w:r w:rsidRPr="00266591">
        <w:rPr>
          <w:b w:val="0"/>
          <w:szCs w:val="24"/>
        </w:rPr>
        <w:t>.</w:t>
      </w:r>
    </w:p>
    <w:p w:rsidR="00CC0441" w:rsidRPr="00266591" w:rsidRDefault="00CC0441" w:rsidP="007826E3">
      <w:pPr>
        <w:pStyle w:val="Tekstpodstawowy2"/>
        <w:numPr>
          <w:ilvl w:val="1"/>
          <w:numId w:val="9"/>
        </w:numPr>
        <w:jc w:val="both"/>
        <w:rPr>
          <w:b w:val="0"/>
          <w:szCs w:val="24"/>
        </w:rPr>
      </w:pPr>
      <w:r w:rsidRPr="00266591">
        <w:rPr>
          <w:b w:val="0"/>
          <w:szCs w:val="24"/>
        </w:rPr>
        <w:t>Bieg terminu rozpoczyna się wraz z upływem terminu składania ofert.</w:t>
      </w:r>
    </w:p>
    <w:p w:rsidR="00A344BD" w:rsidRPr="00571599" w:rsidRDefault="00CC0441" w:rsidP="007826E3">
      <w:pPr>
        <w:pStyle w:val="Tekstpodstawowy2"/>
        <w:numPr>
          <w:ilvl w:val="1"/>
          <w:numId w:val="9"/>
        </w:numPr>
        <w:jc w:val="both"/>
        <w:rPr>
          <w:b w:val="0"/>
          <w:szCs w:val="24"/>
        </w:rPr>
      </w:pPr>
      <w:r w:rsidRPr="00266591">
        <w:rPr>
          <w:b w:val="0"/>
          <w:szCs w:val="24"/>
        </w:rPr>
        <w:t>Wykonawca samodzielnie lub na wniosek zamawiającego może przedłużyć termin związania ofertą, z tym</w:t>
      </w:r>
      <w:r w:rsidR="00FA6831">
        <w:rPr>
          <w:b w:val="0"/>
          <w:szCs w:val="24"/>
        </w:rPr>
        <w:t>,</w:t>
      </w:r>
      <w:r w:rsidRPr="00266591">
        <w:rPr>
          <w:b w:val="0"/>
          <w:szCs w:val="24"/>
        </w:rPr>
        <w:t xml:space="preserve"> że Zamawiający może tylko raz, co najmniej na 3 dni przed </w:t>
      </w:r>
      <w:r w:rsidRPr="00266591">
        <w:rPr>
          <w:b w:val="0"/>
          <w:szCs w:val="24"/>
        </w:rPr>
        <w:lastRenderedPageBreak/>
        <w:t>upływem terminu związania ofertą zwrócić się do Wykonawców o wyrażenie zgody na przedłużenie tego terminu o oznaczony okres, nie dłuższy jednak niż 60 dni.</w:t>
      </w:r>
      <w:bookmarkStart w:id="2" w:name="mip33167531"/>
      <w:bookmarkEnd w:id="2"/>
      <w:r w:rsidR="003B1FF6" w:rsidRPr="00571599">
        <w:rPr>
          <w:b w:val="0"/>
          <w:szCs w:val="24"/>
        </w:rPr>
        <w:tab/>
      </w:r>
    </w:p>
    <w:p w:rsidR="00CC0441" w:rsidRPr="00266591" w:rsidRDefault="00CC0441" w:rsidP="00993A72">
      <w:pPr>
        <w:pStyle w:val="Tekstpodstawowy2"/>
        <w:ind w:left="142"/>
        <w:jc w:val="both"/>
        <w:rPr>
          <w:b w:val="0"/>
          <w:szCs w:val="24"/>
        </w:rPr>
      </w:pPr>
    </w:p>
    <w:p w:rsidR="00CC0441" w:rsidRDefault="003B1FF6" w:rsidP="003B1FF6">
      <w:pPr>
        <w:pStyle w:val="1"/>
        <w:numPr>
          <w:ilvl w:val="0"/>
          <w:numId w:val="0"/>
        </w:numPr>
        <w:ind w:left="360" w:hanging="360"/>
      </w:pPr>
      <w:r w:rsidRPr="00266591">
        <w:rPr>
          <w:u w:val="none"/>
        </w:rPr>
        <w:t>X</w:t>
      </w:r>
      <w:r w:rsidRPr="00266591">
        <w:rPr>
          <w:u w:val="none"/>
        </w:rPr>
        <w:tab/>
      </w:r>
      <w:r w:rsidR="00CC0441" w:rsidRPr="00266591">
        <w:t>OFERTY CZĘŚCIOWE</w:t>
      </w:r>
    </w:p>
    <w:p w:rsidR="00FF5369" w:rsidRPr="00266591" w:rsidRDefault="00FF5369" w:rsidP="003B1FF6">
      <w:pPr>
        <w:pStyle w:val="1"/>
        <w:numPr>
          <w:ilvl w:val="0"/>
          <w:numId w:val="0"/>
        </w:numPr>
        <w:ind w:left="360" w:hanging="360"/>
      </w:pPr>
    </w:p>
    <w:p w:rsidR="00256220" w:rsidRPr="00CE2C2D" w:rsidRDefault="00256220" w:rsidP="00256220">
      <w:pPr>
        <w:pStyle w:val="Tekstpodstawowy3"/>
        <w:ind w:left="0" w:firstLine="0"/>
        <w:rPr>
          <w:i/>
          <w:szCs w:val="24"/>
        </w:rPr>
      </w:pPr>
      <w:r w:rsidRPr="00CE2C2D">
        <w:rPr>
          <w:szCs w:val="24"/>
        </w:rPr>
        <w:t xml:space="preserve">Zamawiający przewiduje składanie ofert częściowych. Zamawiający dokonuje podziału zamówienia na cztery części. Zamawiający informuje, że wykonawca może złożyć ofertę na jedną, kilka lub wszystkie części zamówienia. </w:t>
      </w:r>
    </w:p>
    <w:p w:rsidR="00CC0441" w:rsidRPr="00CE2C2D" w:rsidRDefault="00CC0441" w:rsidP="00256220">
      <w:pPr>
        <w:ind w:left="0" w:firstLine="0"/>
        <w:rPr>
          <w:b/>
          <w:sz w:val="24"/>
          <w:szCs w:val="24"/>
        </w:rPr>
      </w:pPr>
    </w:p>
    <w:p w:rsidR="00CC0441" w:rsidRDefault="003B1FF6" w:rsidP="003B1FF6">
      <w:pPr>
        <w:pStyle w:val="1"/>
        <w:numPr>
          <w:ilvl w:val="0"/>
          <w:numId w:val="0"/>
        </w:numPr>
        <w:ind w:left="360" w:hanging="360"/>
      </w:pPr>
      <w:r w:rsidRPr="00266591">
        <w:rPr>
          <w:u w:val="none"/>
        </w:rPr>
        <w:t>XI</w:t>
      </w:r>
      <w:r w:rsidRPr="00266591">
        <w:rPr>
          <w:u w:val="none"/>
        </w:rPr>
        <w:tab/>
      </w:r>
      <w:r w:rsidRPr="00266591">
        <w:rPr>
          <w:u w:val="none"/>
        </w:rPr>
        <w:tab/>
      </w:r>
      <w:r w:rsidR="00CC0441" w:rsidRPr="00266591">
        <w:t>OFERTY WARIANTOWE</w:t>
      </w:r>
    </w:p>
    <w:p w:rsidR="00FF5369" w:rsidRPr="00266591" w:rsidRDefault="00FF5369" w:rsidP="003B1FF6">
      <w:pPr>
        <w:pStyle w:val="1"/>
        <w:numPr>
          <w:ilvl w:val="0"/>
          <w:numId w:val="0"/>
        </w:numPr>
        <w:ind w:left="360" w:hanging="360"/>
      </w:pPr>
    </w:p>
    <w:p w:rsidR="003B1FF6" w:rsidRPr="00266591" w:rsidRDefault="00CC0441" w:rsidP="00FF5369">
      <w:pPr>
        <w:ind w:left="567"/>
        <w:rPr>
          <w:sz w:val="24"/>
          <w:szCs w:val="24"/>
        </w:rPr>
      </w:pPr>
      <w:r w:rsidRPr="00266591">
        <w:rPr>
          <w:sz w:val="24"/>
          <w:szCs w:val="24"/>
        </w:rPr>
        <w:t>Zamawiający nie dopuszcza składania ofert wariantowych.</w:t>
      </w:r>
    </w:p>
    <w:p w:rsidR="00CC0441" w:rsidRPr="00266591" w:rsidRDefault="00CC0441" w:rsidP="00993A72">
      <w:pPr>
        <w:ind w:left="567"/>
        <w:rPr>
          <w:sz w:val="24"/>
          <w:szCs w:val="24"/>
        </w:rPr>
      </w:pPr>
    </w:p>
    <w:p w:rsidR="00CC0441" w:rsidRDefault="003B1FF6" w:rsidP="003B1FF6">
      <w:pPr>
        <w:pStyle w:val="1"/>
        <w:numPr>
          <w:ilvl w:val="0"/>
          <w:numId w:val="0"/>
        </w:numPr>
        <w:ind w:left="360" w:hanging="360"/>
      </w:pPr>
      <w:r w:rsidRPr="00266591">
        <w:rPr>
          <w:u w:val="none"/>
        </w:rPr>
        <w:t>XII</w:t>
      </w:r>
      <w:r w:rsidRPr="00266591">
        <w:rPr>
          <w:b w:val="0"/>
          <w:u w:val="none"/>
        </w:rPr>
        <w:tab/>
      </w:r>
      <w:r w:rsidR="00CC0441" w:rsidRPr="00266591">
        <w:t>ZAMÓWIENIA NA PODSTAWIE ART. 67 UST. 1 PKT 6 i 7 USTAWY</w:t>
      </w:r>
    </w:p>
    <w:p w:rsidR="00FF5369" w:rsidRPr="00266591" w:rsidRDefault="00FF5369" w:rsidP="003B1FF6">
      <w:pPr>
        <w:pStyle w:val="1"/>
        <w:numPr>
          <w:ilvl w:val="0"/>
          <w:numId w:val="0"/>
        </w:numPr>
        <w:ind w:left="360" w:hanging="360"/>
      </w:pPr>
    </w:p>
    <w:p w:rsidR="00CC0441" w:rsidRPr="00266591" w:rsidRDefault="00CC0441" w:rsidP="00993A72">
      <w:pPr>
        <w:pStyle w:val="Rzymskie"/>
        <w:numPr>
          <w:ilvl w:val="0"/>
          <w:numId w:val="0"/>
        </w:numPr>
        <w:ind w:left="284"/>
        <w:rPr>
          <w:b w:val="0"/>
          <w:color w:val="000000"/>
        </w:rPr>
      </w:pPr>
      <w:r w:rsidRPr="00266591">
        <w:rPr>
          <w:b w:val="0"/>
          <w:color w:val="000000"/>
        </w:rPr>
        <w:t>Zamawiający nie przewiduje udzielenia zamówień na podstawie art. 67</w:t>
      </w:r>
      <w:r w:rsidR="006F06DF">
        <w:rPr>
          <w:b w:val="0"/>
          <w:color w:val="000000"/>
        </w:rPr>
        <w:t xml:space="preserve"> ust. 1 pkt 7</w:t>
      </w:r>
      <w:r w:rsidR="00F022A3" w:rsidRPr="00266591">
        <w:rPr>
          <w:b w:val="0"/>
          <w:color w:val="000000"/>
        </w:rPr>
        <w:t xml:space="preserve"> </w:t>
      </w:r>
      <w:r w:rsidRPr="00266591">
        <w:rPr>
          <w:b w:val="0"/>
          <w:color w:val="000000"/>
        </w:rPr>
        <w:t>ustawy.</w:t>
      </w:r>
    </w:p>
    <w:p w:rsidR="00CC0441" w:rsidRPr="00266591" w:rsidRDefault="00CC0441" w:rsidP="00993A72">
      <w:pPr>
        <w:ind w:left="567"/>
        <w:rPr>
          <w:sz w:val="24"/>
          <w:szCs w:val="24"/>
        </w:rPr>
      </w:pPr>
    </w:p>
    <w:p w:rsidR="00571599" w:rsidRDefault="00571599" w:rsidP="003B1FF6">
      <w:pPr>
        <w:pStyle w:val="1"/>
        <w:numPr>
          <w:ilvl w:val="0"/>
          <w:numId w:val="0"/>
        </w:numPr>
        <w:ind w:left="360" w:hanging="360"/>
        <w:rPr>
          <w:u w:val="none"/>
        </w:rPr>
      </w:pPr>
    </w:p>
    <w:p w:rsidR="00CC0441" w:rsidRDefault="003B1FF6" w:rsidP="003B1FF6">
      <w:pPr>
        <w:pStyle w:val="1"/>
        <w:numPr>
          <w:ilvl w:val="0"/>
          <w:numId w:val="0"/>
        </w:numPr>
        <w:ind w:left="360" w:hanging="360"/>
      </w:pPr>
      <w:r w:rsidRPr="00266591">
        <w:rPr>
          <w:u w:val="none"/>
        </w:rPr>
        <w:t>XIII</w:t>
      </w:r>
      <w:r w:rsidRPr="00266591">
        <w:rPr>
          <w:u w:val="none"/>
        </w:rPr>
        <w:tab/>
      </w:r>
      <w:r w:rsidR="00CC0441" w:rsidRPr="00266591">
        <w:t>CENY JEDNOSTKOWE</w:t>
      </w:r>
    </w:p>
    <w:p w:rsidR="00FF5369" w:rsidRPr="00266591" w:rsidRDefault="00FF5369" w:rsidP="003B1FF6">
      <w:pPr>
        <w:pStyle w:val="1"/>
        <w:numPr>
          <w:ilvl w:val="0"/>
          <w:numId w:val="0"/>
        </w:numPr>
        <w:ind w:left="360" w:hanging="360"/>
      </w:pPr>
    </w:p>
    <w:p w:rsidR="00CC0441" w:rsidRPr="00266591" w:rsidRDefault="00CC0441" w:rsidP="00993A72">
      <w:pPr>
        <w:ind w:left="567" w:hanging="671"/>
        <w:rPr>
          <w:sz w:val="24"/>
          <w:szCs w:val="24"/>
        </w:rPr>
      </w:pPr>
      <w:r w:rsidRPr="00266591">
        <w:rPr>
          <w:sz w:val="24"/>
          <w:szCs w:val="24"/>
        </w:rPr>
        <w:t xml:space="preserve">          </w:t>
      </w:r>
      <w:r w:rsidR="003B1FF6" w:rsidRPr="00266591">
        <w:rPr>
          <w:sz w:val="24"/>
          <w:szCs w:val="24"/>
        </w:rPr>
        <w:tab/>
      </w:r>
      <w:r w:rsidRPr="00266591">
        <w:rPr>
          <w:sz w:val="24"/>
          <w:szCs w:val="24"/>
        </w:rPr>
        <w:t>Ceny jedn</w:t>
      </w:r>
      <w:r w:rsidR="00507A30" w:rsidRPr="00266591">
        <w:rPr>
          <w:sz w:val="24"/>
          <w:szCs w:val="24"/>
        </w:rPr>
        <w:t>ostkowe, określone w formularzu ofertowo-cenowym</w:t>
      </w:r>
      <w:r w:rsidRPr="00266591">
        <w:rPr>
          <w:sz w:val="24"/>
          <w:szCs w:val="24"/>
        </w:rPr>
        <w:t xml:space="preserve"> nie ulegną zmianie w czasie    realizacji zadania.</w:t>
      </w:r>
    </w:p>
    <w:p w:rsidR="00CC0441" w:rsidRPr="00266591" w:rsidRDefault="00CC0441" w:rsidP="00993A72">
      <w:pPr>
        <w:ind w:left="180"/>
        <w:rPr>
          <w:sz w:val="24"/>
          <w:szCs w:val="24"/>
          <w:highlight w:val="red"/>
        </w:rPr>
      </w:pPr>
    </w:p>
    <w:p w:rsidR="00CC0441" w:rsidRDefault="003B1FF6" w:rsidP="003B1FF6">
      <w:pPr>
        <w:pStyle w:val="1"/>
        <w:numPr>
          <w:ilvl w:val="0"/>
          <w:numId w:val="0"/>
        </w:numPr>
        <w:ind w:left="360" w:hanging="360"/>
      </w:pPr>
      <w:r w:rsidRPr="00266591">
        <w:rPr>
          <w:u w:val="none"/>
        </w:rPr>
        <w:t>XIV</w:t>
      </w:r>
      <w:r w:rsidRPr="00266591">
        <w:rPr>
          <w:u w:val="none"/>
        </w:rPr>
        <w:tab/>
      </w:r>
      <w:r w:rsidR="00CC0441" w:rsidRPr="00266591">
        <w:t>OPIS SPOSOBU PRZYGOTOWANIA OFERT</w:t>
      </w:r>
    </w:p>
    <w:p w:rsidR="00081C0B" w:rsidRPr="00266591" w:rsidRDefault="00081C0B" w:rsidP="003B1FF6">
      <w:pPr>
        <w:pStyle w:val="1"/>
        <w:numPr>
          <w:ilvl w:val="0"/>
          <w:numId w:val="0"/>
        </w:numPr>
        <w:ind w:left="360" w:hanging="360"/>
      </w:pPr>
    </w:p>
    <w:p w:rsidR="004B4A64" w:rsidRPr="00266591" w:rsidRDefault="004B4A64" w:rsidP="00993A72">
      <w:pPr>
        <w:pStyle w:val="1"/>
        <w:numPr>
          <w:ilvl w:val="0"/>
          <w:numId w:val="0"/>
        </w:numPr>
        <w:ind w:left="360"/>
      </w:pPr>
    </w:p>
    <w:p w:rsidR="00CC0441" w:rsidRPr="00266591" w:rsidRDefault="00CC0441" w:rsidP="007826E3">
      <w:pPr>
        <w:pStyle w:val="Akapitzlist"/>
        <w:numPr>
          <w:ilvl w:val="1"/>
          <w:numId w:val="10"/>
        </w:numPr>
        <w:rPr>
          <w:sz w:val="24"/>
          <w:szCs w:val="24"/>
        </w:rPr>
      </w:pPr>
      <w:r w:rsidRPr="00266591">
        <w:rPr>
          <w:sz w:val="24"/>
          <w:szCs w:val="24"/>
        </w:rPr>
        <w:t>Oferta musi być sporządzona z zachowaniem formy pisemnej pod rygorem nieważności.</w:t>
      </w:r>
    </w:p>
    <w:p w:rsidR="00CC0441" w:rsidRPr="00266591" w:rsidRDefault="00CC0441" w:rsidP="007826E3">
      <w:pPr>
        <w:pStyle w:val="Akapitzlist"/>
        <w:numPr>
          <w:ilvl w:val="1"/>
          <w:numId w:val="10"/>
        </w:numPr>
        <w:rPr>
          <w:sz w:val="24"/>
          <w:szCs w:val="24"/>
        </w:rPr>
      </w:pPr>
      <w:r w:rsidRPr="00266591">
        <w:rPr>
          <w:sz w:val="24"/>
          <w:szCs w:val="24"/>
        </w:rPr>
        <w:t>Oferta będzie napisana w języku polskim oraz będzie podpisana przez upełnomocnionego przedstawiciela Wykonawcy. Zamawiający nie dopuszcza składania ofert w postaci elektronicznej i faxem.</w:t>
      </w:r>
    </w:p>
    <w:p w:rsidR="00CC0441" w:rsidRPr="00266591" w:rsidRDefault="00CC0441" w:rsidP="007826E3">
      <w:pPr>
        <w:pStyle w:val="Akapitzlist"/>
        <w:numPr>
          <w:ilvl w:val="1"/>
          <w:numId w:val="10"/>
        </w:numPr>
        <w:rPr>
          <w:sz w:val="24"/>
          <w:szCs w:val="24"/>
        </w:rPr>
      </w:pPr>
      <w:r w:rsidRPr="00266591">
        <w:rPr>
          <w:sz w:val="24"/>
          <w:szCs w:val="24"/>
        </w:rPr>
        <w:t xml:space="preserve">W przypadku, gdy Wykonawcę reprezentuje pełnomocnik, do oferty należy dołączyć pełnomocnictwo określające zakres upoważnienia, podpisane przez osoby uprawnione do reprezentacji Wykonawcy (zgodnie z dokumentem rejestracyjnym/ewidencyjnym/ Wykonawcy). Pełnomocnictwo powinno być złożone w oryginale lub uwierzytelnionej notarialnie kopii. </w:t>
      </w:r>
    </w:p>
    <w:p w:rsidR="00CC0441" w:rsidRPr="00266591" w:rsidRDefault="00A344BD" w:rsidP="007826E3">
      <w:pPr>
        <w:pStyle w:val="Akapitzlist"/>
        <w:numPr>
          <w:ilvl w:val="1"/>
          <w:numId w:val="10"/>
        </w:numPr>
        <w:rPr>
          <w:sz w:val="24"/>
          <w:szCs w:val="24"/>
        </w:rPr>
      </w:pPr>
      <w:r w:rsidRPr="00266591">
        <w:rPr>
          <w:color w:val="000000"/>
          <w:sz w:val="24"/>
          <w:szCs w:val="24"/>
        </w:rPr>
        <w:t>Oświadczenia  dotyczące wykonawcy i innych podmiotów, na których zdolnościach lub sytuacji polega wykonawca na zasadach określonych w art. 22a ustawy oraz dotyczące podwykonawców, składane są w oryginale.  Pozostałe  dokumenty, in</w:t>
      </w:r>
      <w:r w:rsidR="00133150">
        <w:rPr>
          <w:color w:val="000000"/>
          <w:sz w:val="24"/>
          <w:szCs w:val="24"/>
        </w:rPr>
        <w:t xml:space="preserve">ne niż oświadczenia, </w:t>
      </w:r>
      <w:r w:rsidRPr="00266591">
        <w:rPr>
          <w:color w:val="000000"/>
          <w:sz w:val="24"/>
          <w:szCs w:val="24"/>
        </w:rPr>
        <w:t xml:space="preserve">o których mowa powyżej, składane są w oryginale lub kopii poświadczonej za zgodność z oryginałem. </w:t>
      </w:r>
    </w:p>
    <w:p w:rsidR="00CC0441" w:rsidRPr="00266591" w:rsidRDefault="00CC0441" w:rsidP="007826E3">
      <w:pPr>
        <w:pStyle w:val="Akapitzlist"/>
        <w:numPr>
          <w:ilvl w:val="1"/>
          <w:numId w:val="10"/>
        </w:numPr>
        <w:rPr>
          <w:sz w:val="24"/>
          <w:szCs w:val="24"/>
        </w:rPr>
      </w:pPr>
      <w:r w:rsidRPr="00266591">
        <w:rPr>
          <w:sz w:val="24"/>
          <w:szCs w:val="24"/>
        </w:rPr>
        <w:t>Wszystkie dokumenty złożone w innym języku niż polski winny być złożone wraz z tłumaczeniem na język polski poświadczonym przez Wykonawcę.</w:t>
      </w:r>
    </w:p>
    <w:p w:rsidR="00CC0441" w:rsidRPr="00266591" w:rsidRDefault="00CC0441" w:rsidP="007826E3">
      <w:pPr>
        <w:pStyle w:val="Akapitzlist"/>
        <w:numPr>
          <w:ilvl w:val="1"/>
          <w:numId w:val="10"/>
        </w:numPr>
        <w:rPr>
          <w:sz w:val="24"/>
          <w:szCs w:val="24"/>
        </w:rPr>
      </w:pPr>
      <w:r w:rsidRPr="00266591">
        <w:rPr>
          <w:sz w:val="24"/>
          <w:szCs w:val="24"/>
        </w:rPr>
        <w:t>Każdy Wykonawca przedłoży tylko jedną ofertę. Wykonawca, który przedłoży więcej niż jedną ofertę zostanie wykluczony z postępowania.</w:t>
      </w:r>
    </w:p>
    <w:p w:rsidR="00CC0441" w:rsidRPr="00266591" w:rsidRDefault="00CC0441" w:rsidP="007826E3">
      <w:pPr>
        <w:pStyle w:val="Akapitzlist"/>
        <w:numPr>
          <w:ilvl w:val="1"/>
          <w:numId w:val="10"/>
        </w:numPr>
        <w:rPr>
          <w:sz w:val="24"/>
          <w:szCs w:val="24"/>
        </w:rPr>
      </w:pPr>
      <w:r w:rsidRPr="00266591">
        <w:rPr>
          <w:sz w:val="24"/>
          <w:szCs w:val="24"/>
        </w:rPr>
        <w:t>Wykonawca poniesie wszelkie koszty związane z przygotowaniem i złożeniem oferty.</w:t>
      </w:r>
    </w:p>
    <w:p w:rsidR="00CC0441" w:rsidRPr="00266591" w:rsidRDefault="00CC0441" w:rsidP="007826E3">
      <w:pPr>
        <w:pStyle w:val="Akapitzlist"/>
        <w:numPr>
          <w:ilvl w:val="1"/>
          <w:numId w:val="10"/>
        </w:numPr>
        <w:rPr>
          <w:sz w:val="24"/>
          <w:szCs w:val="24"/>
        </w:rPr>
      </w:pPr>
      <w:r w:rsidRPr="00266591">
        <w:rPr>
          <w:sz w:val="24"/>
          <w:szCs w:val="24"/>
        </w:rPr>
        <w:t>Zaleca się, aby Wykonawca zdobył wszelkie informacje, które mogą być konieczne do przygotowania oferty oraz podpisania umowy.</w:t>
      </w:r>
    </w:p>
    <w:p w:rsidR="00CC0441" w:rsidRPr="00266591" w:rsidRDefault="00CC0441" w:rsidP="007826E3">
      <w:pPr>
        <w:pStyle w:val="Akapitzlist"/>
        <w:numPr>
          <w:ilvl w:val="1"/>
          <w:numId w:val="10"/>
        </w:numPr>
        <w:rPr>
          <w:sz w:val="24"/>
          <w:szCs w:val="24"/>
        </w:rPr>
      </w:pPr>
      <w:r w:rsidRPr="00266591">
        <w:rPr>
          <w:sz w:val="24"/>
          <w:szCs w:val="24"/>
        </w:rPr>
        <w:t xml:space="preserve">Treść złożonej oferty musi </w:t>
      </w:r>
      <w:r w:rsidR="006B7D01">
        <w:rPr>
          <w:sz w:val="24"/>
          <w:szCs w:val="24"/>
        </w:rPr>
        <w:t>odpowiadać treści Specyfikacji Istotnych Warunków Z</w:t>
      </w:r>
      <w:r w:rsidRPr="00266591">
        <w:rPr>
          <w:sz w:val="24"/>
          <w:szCs w:val="24"/>
        </w:rPr>
        <w:t xml:space="preserve">amówienia. </w:t>
      </w:r>
    </w:p>
    <w:p w:rsidR="00345A6A" w:rsidRDefault="00A344BD" w:rsidP="007826E3">
      <w:pPr>
        <w:pStyle w:val="Akapitzlist"/>
        <w:numPr>
          <w:ilvl w:val="1"/>
          <w:numId w:val="10"/>
        </w:numPr>
        <w:rPr>
          <w:sz w:val="24"/>
          <w:szCs w:val="24"/>
        </w:rPr>
      </w:pPr>
      <w:r w:rsidRPr="00345A6A">
        <w:rPr>
          <w:sz w:val="24"/>
          <w:szCs w:val="24"/>
        </w:rPr>
        <w:lastRenderedPageBreak/>
        <w:t>W przypadku zał</w:t>
      </w:r>
      <w:r w:rsidRPr="00345A6A">
        <w:rPr>
          <w:rFonts w:eastAsia="TTE17FFBD0t00"/>
          <w:sz w:val="24"/>
          <w:szCs w:val="24"/>
        </w:rPr>
        <w:t>ą</w:t>
      </w:r>
      <w:r w:rsidRPr="00345A6A">
        <w:rPr>
          <w:sz w:val="24"/>
          <w:szCs w:val="24"/>
        </w:rPr>
        <w:t>czenia do oferty dokumentów sporz</w:t>
      </w:r>
      <w:r w:rsidRPr="00345A6A">
        <w:rPr>
          <w:rFonts w:eastAsia="TTE17FFBD0t00"/>
          <w:sz w:val="24"/>
          <w:szCs w:val="24"/>
        </w:rPr>
        <w:t>ą</w:t>
      </w:r>
      <w:r w:rsidRPr="00345A6A">
        <w:rPr>
          <w:sz w:val="24"/>
          <w:szCs w:val="24"/>
        </w:rPr>
        <w:t>dzonych w j</w:t>
      </w:r>
      <w:r w:rsidRPr="00345A6A">
        <w:rPr>
          <w:rFonts w:eastAsia="TTE17FFBD0t00"/>
          <w:sz w:val="24"/>
          <w:szCs w:val="24"/>
        </w:rPr>
        <w:t>ę</w:t>
      </w:r>
      <w:r w:rsidRPr="00345A6A">
        <w:rPr>
          <w:sz w:val="24"/>
          <w:szCs w:val="24"/>
        </w:rPr>
        <w:t>zyku obcym wykonawca zobowi</w:t>
      </w:r>
      <w:r w:rsidRPr="00345A6A">
        <w:rPr>
          <w:rFonts w:eastAsia="TTE17FFBD0t00"/>
          <w:sz w:val="24"/>
          <w:szCs w:val="24"/>
        </w:rPr>
        <w:t>ą</w:t>
      </w:r>
      <w:r w:rsidRPr="00345A6A">
        <w:rPr>
          <w:sz w:val="24"/>
          <w:szCs w:val="24"/>
        </w:rPr>
        <w:t>zany jest zał</w:t>
      </w:r>
      <w:r w:rsidRPr="00345A6A">
        <w:rPr>
          <w:rFonts w:eastAsia="TTE17FFBD0t00"/>
          <w:sz w:val="24"/>
          <w:szCs w:val="24"/>
        </w:rPr>
        <w:t>ą</w:t>
      </w:r>
      <w:r w:rsidRPr="00345A6A">
        <w:rPr>
          <w:sz w:val="24"/>
          <w:szCs w:val="24"/>
        </w:rPr>
        <w:t>czy</w:t>
      </w:r>
      <w:r w:rsidRPr="00345A6A">
        <w:rPr>
          <w:rFonts w:eastAsia="TTE17FFBD0t00"/>
          <w:sz w:val="24"/>
          <w:szCs w:val="24"/>
        </w:rPr>
        <w:t xml:space="preserve">ć </w:t>
      </w:r>
      <w:r w:rsidRPr="00345A6A">
        <w:rPr>
          <w:sz w:val="24"/>
          <w:szCs w:val="24"/>
        </w:rPr>
        <w:t>tłumaczenia tekstów na j</w:t>
      </w:r>
      <w:r w:rsidRPr="00345A6A">
        <w:rPr>
          <w:rFonts w:eastAsia="TTE17FFBD0t00"/>
          <w:sz w:val="24"/>
          <w:szCs w:val="24"/>
        </w:rPr>
        <w:t>ę</w:t>
      </w:r>
      <w:r w:rsidRPr="00345A6A">
        <w:rPr>
          <w:sz w:val="24"/>
          <w:szCs w:val="24"/>
        </w:rPr>
        <w:t>zyk polski przez niego</w:t>
      </w:r>
      <w:r w:rsidR="00345A6A">
        <w:rPr>
          <w:sz w:val="24"/>
          <w:szCs w:val="24"/>
        </w:rPr>
        <w:t>.</w:t>
      </w:r>
    </w:p>
    <w:p w:rsidR="00A344BD" w:rsidRPr="00345A6A" w:rsidRDefault="00A344BD" w:rsidP="007826E3">
      <w:pPr>
        <w:pStyle w:val="Akapitzlist"/>
        <w:numPr>
          <w:ilvl w:val="1"/>
          <w:numId w:val="10"/>
        </w:numPr>
        <w:rPr>
          <w:sz w:val="24"/>
          <w:szCs w:val="24"/>
        </w:rPr>
      </w:pPr>
      <w:r w:rsidRPr="00345A6A">
        <w:rPr>
          <w:color w:val="000000"/>
          <w:sz w:val="24"/>
          <w:szCs w:val="24"/>
        </w:rPr>
        <w:t xml:space="preserve">W przypadku, gdy wykonawca dołączy do oferty dokumenty zawierające wartości w walucie innej niż złoty polski (PLN), zamawiający przeliczy te wartości na złote polskie (PLN) wg średniego kursu Narodowego Banku Polskiego (NBP)  danej waluty z dnia ogłoszenia niniejszego postępowania. </w:t>
      </w:r>
    </w:p>
    <w:p w:rsidR="00CC0441" w:rsidRPr="00266591" w:rsidRDefault="00CC0441" w:rsidP="007826E3">
      <w:pPr>
        <w:pStyle w:val="Akapitzlist"/>
        <w:numPr>
          <w:ilvl w:val="1"/>
          <w:numId w:val="10"/>
        </w:numPr>
        <w:rPr>
          <w:sz w:val="24"/>
          <w:szCs w:val="24"/>
        </w:rPr>
      </w:pPr>
      <w:r w:rsidRPr="00266591">
        <w:rPr>
          <w:sz w:val="24"/>
          <w:szCs w:val="24"/>
        </w:rPr>
        <w:t>Oferta składana przez wykonawcę powinna być sporządzona zgodnie z formularzami dołącz</w:t>
      </w:r>
      <w:r w:rsidR="000E4875">
        <w:rPr>
          <w:sz w:val="24"/>
          <w:szCs w:val="24"/>
        </w:rPr>
        <w:t>onymi do niniejszej SIWZ</w:t>
      </w:r>
      <w:r w:rsidR="00B34A5D">
        <w:rPr>
          <w:sz w:val="24"/>
          <w:szCs w:val="24"/>
        </w:rPr>
        <w:t>, w tym wraz z ofertą należy zł</w:t>
      </w:r>
      <w:r w:rsidR="003A6F16">
        <w:rPr>
          <w:sz w:val="24"/>
          <w:szCs w:val="24"/>
        </w:rPr>
        <w:t>ożyć wypełniony Formularz ofertowo-cenowy</w:t>
      </w:r>
      <w:r w:rsidR="00B34A5D">
        <w:rPr>
          <w:sz w:val="24"/>
          <w:szCs w:val="24"/>
        </w:rPr>
        <w:t xml:space="preserve"> stanowiący załącznik nr 2 do</w:t>
      </w:r>
      <w:r w:rsidR="008D0781">
        <w:rPr>
          <w:sz w:val="24"/>
          <w:szCs w:val="24"/>
        </w:rPr>
        <w:t xml:space="preserve"> niniejszej </w:t>
      </w:r>
      <w:r w:rsidR="00B34A5D">
        <w:rPr>
          <w:sz w:val="24"/>
          <w:szCs w:val="24"/>
        </w:rPr>
        <w:t>SIWZ.</w:t>
      </w:r>
    </w:p>
    <w:p w:rsidR="00A344BD" w:rsidRPr="00266591" w:rsidRDefault="00A344BD" w:rsidP="00993A72">
      <w:pPr>
        <w:ind w:firstLine="0"/>
        <w:rPr>
          <w:sz w:val="24"/>
          <w:szCs w:val="24"/>
        </w:rPr>
      </w:pPr>
    </w:p>
    <w:p w:rsidR="00CC0441" w:rsidRPr="00266591" w:rsidRDefault="00CC0441" w:rsidP="00993A72">
      <w:pPr>
        <w:ind w:left="426"/>
        <w:rPr>
          <w:sz w:val="24"/>
          <w:szCs w:val="24"/>
        </w:rPr>
      </w:pPr>
    </w:p>
    <w:p w:rsidR="00CC0441" w:rsidRDefault="003B1FF6" w:rsidP="003B1FF6">
      <w:pPr>
        <w:pStyle w:val="1"/>
        <w:numPr>
          <w:ilvl w:val="0"/>
          <w:numId w:val="0"/>
        </w:numPr>
        <w:ind w:left="360"/>
      </w:pPr>
      <w:r w:rsidRPr="00266591">
        <w:rPr>
          <w:u w:val="none"/>
        </w:rPr>
        <w:t>XV</w:t>
      </w:r>
      <w:r w:rsidRPr="00266591">
        <w:rPr>
          <w:u w:val="none"/>
        </w:rPr>
        <w:tab/>
      </w:r>
      <w:r w:rsidR="00920AE0">
        <w:rPr>
          <w:u w:val="none"/>
        </w:rPr>
        <w:t xml:space="preserve"> </w:t>
      </w:r>
      <w:r w:rsidR="00CC0441" w:rsidRPr="00266591">
        <w:t>MIEJSCE I TERMIN SKŁADANIA OFERT, MIEJSCE I TERMIN OTWARCIA OFERT</w:t>
      </w:r>
    </w:p>
    <w:p w:rsidR="00FF5369" w:rsidRPr="00266591" w:rsidRDefault="00FF5369" w:rsidP="003B1FF6">
      <w:pPr>
        <w:pStyle w:val="1"/>
        <w:numPr>
          <w:ilvl w:val="0"/>
          <w:numId w:val="0"/>
        </w:numPr>
        <w:ind w:left="360"/>
      </w:pPr>
    </w:p>
    <w:p w:rsidR="00B02779" w:rsidRPr="007B6E70" w:rsidRDefault="00A344BD" w:rsidP="007B6E70">
      <w:pPr>
        <w:pStyle w:val="western"/>
        <w:spacing w:line="276" w:lineRule="auto"/>
        <w:ind w:left="0" w:firstLine="0"/>
        <w:rPr>
          <w:b/>
          <w:color w:val="auto"/>
        </w:rPr>
      </w:pPr>
      <w:r w:rsidRPr="00266591">
        <w:t xml:space="preserve">15.1. </w:t>
      </w:r>
      <w:r w:rsidR="00CC0441" w:rsidRPr="00266591">
        <w:t>Ofertę wraz ze wszystkimi załącznikami należy umieścić w zapieczętowanej kopercie, zaadresowanej na Zamawiają</w:t>
      </w:r>
      <w:r w:rsidR="00507A30" w:rsidRPr="00266591">
        <w:t>cego, na adres podany w rozdziale</w:t>
      </w:r>
      <w:r w:rsidR="00CC0441" w:rsidRPr="00266591">
        <w:t xml:space="preserve"> I, opatrzonej danymi Wykonawcy oraz napisem:</w:t>
      </w:r>
      <w:r w:rsidR="00765140">
        <w:t xml:space="preserve"> </w:t>
      </w:r>
      <w:r w:rsidR="00765140" w:rsidRPr="00765140">
        <w:t xml:space="preserve">zakup  i dostawa </w:t>
      </w:r>
      <w:r w:rsidR="00765140" w:rsidRPr="00765140">
        <w:rPr>
          <w:b/>
        </w:rPr>
        <w:t xml:space="preserve">sprzętu medycznego w postaci ultrasonografu do badań położniczo-ginekologicznych, </w:t>
      </w:r>
      <w:proofErr w:type="spellStart"/>
      <w:r w:rsidR="00765140" w:rsidRPr="00765140">
        <w:rPr>
          <w:b/>
        </w:rPr>
        <w:t>holteru</w:t>
      </w:r>
      <w:proofErr w:type="spellEnd"/>
      <w:r w:rsidR="00765140" w:rsidRPr="00765140">
        <w:rPr>
          <w:b/>
        </w:rPr>
        <w:t xml:space="preserve"> EKG z rejestratorami, echokardiografu,</w:t>
      </w:r>
      <w:r w:rsidR="007B6E70" w:rsidRPr="007B6E70">
        <w:t xml:space="preserve"> </w:t>
      </w:r>
      <w:r w:rsidR="007B6E70" w:rsidRPr="007B6E70">
        <w:rPr>
          <w:b/>
        </w:rPr>
        <w:t>kardiotokograf do ciąży bliźniaczej</w:t>
      </w:r>
      <w:r w:rsidR="00765140" w:rsidRPr="00765140">
        <w:rPr>
          <w:b/>
        </w:rPr>
        <w:t xml:space="preserve">. </w:t>
      </w:r>
      <w:r w:rsidR="00C94BDC" w:rsidRPr="00765140">
        <w:rPr>
          <w:b/>
        </w:rPr>
        <w:t>–</w:t>
      </w:r>
      <w:r w:rsidR="00765140">
        <w:rPr>
          <w:b/>
        </w:rPr>
        <w:t xml:space="preserve"> nie otwierać przed 9.01.2017</w:t>
      </w:r>
      <w:r w:rsidR="007B4970" w:rsidRPr="00765140">
        <w:rPr>
          <w:b/>
        </w:rPr>
        <w:t xml:space="preserve"> r. godz.10.</w:t>
      </w:r>
      <w:r w:rsidR="00C94BDC" w:rsidRPr="00765140">
        <w:rPr>
          <w:b/>
        </w:rPr>
        <w:t>0</w:t>
      </w:r>
      <w:r w:rsidR="007B4970" w:rsidRPr="00765140">
        <w:rPr>
          <w:b/>
        </w:rPr>
        <w:t>5</w:t>
      </w:r>
      <w:r w:rsidR="00B02779" w:rsidRPr="00765140">
        <w:rPr>
          <w:b/>
          <w:bCs/>
        </w:rPr>
        <w:t>”</w:t>
      </w:r>
    </w:p>
    <w:p w:rsidR="00CC0441" w:rsidRPr="00D27151" w:rsidRDefault="00A344BD" w:rsidP="007826E3">
      <w:pPr>
        <w:pStyle w:val="Akapitzlist"/>
        <w:numPr>
          <w:ilvl w:val="1"/>
          <w:numId w:val="11"/>
        </w:numPr>
        <w:rPr>
          <w:b/>
          <w:bCs/>
          <w:sz w:val="24"/>
          <w:szCs w:val="24"/>
        </w:rPr>
      </w:pPr>
      <w:r w:rsidRPr="00D27151">
        <w:rPr>
          <w:sz w:val="24"/>
          <w:szCs w:val="24"/>
        </w:rPr>
        <w:t xml:space="preserve"> </w:t>
      </w:r>
      <w:r w:rsidR="00CC0441" w:rsidRPr="00D27151">
        <w:rPr>
          <w:sz w:val="24"/>
          <w:szCs w:val="24"/>
        </w:rPr>
        <w:t xml:space="preserve">Ofertę należy złożyć </w:t>
      </w:r>
      <w:r w:rsidR="00F909F1" w:rsidRPr="00D27151">
        <w:rPr>
          <w:b/>
          <w:sz w:val="24"/>
          <w:szCs w:val="24"/>
        </w:rPr>
        <w:t xml:space="preserve">na </w:t>
      </w:r>
      <w:r w:rsidR="003B1FF6" w:rsidRPr="00D27151">
        <w:rPr>
          <w:b/>
          <w:sz w:val="24"/>
          <w:szCs w:val="24"/>
        </w:rPr>
        <w:t>adres</w:t>
      </w:r>
      <w:r w:rsidR="00B02779" w:rsidRPr="00D27151">
        <w:rPr>
          <w:b/>
          <w:sz w:val="24"/>
          <w:szCs w:val="24"/>
        </w:rPr>
        <w:t>:</w:t>
      </w:r>
      <w:r w:rsidR="003E4C6D" w:rsidRPr="00D27151">
        <w:rPr>
          <w:b/>
          <w:sz w:val="24"/>
          <w:szCs w:val="24"/>
        </w:rPr>
        <w:t xml:space="preserve"> ul. Szewska 23, Chełmża , wejście C sekretariat zarządu</w:t>
      </w:r>
      <w:r w:rsidR="00345A6A" w:rsidRPr="00D27151">
        <w:rPr>
          <w:b/>
          <w:sz w:val="24"/>
          <w:szCs w:val="24"/>
        </w:rPr>
        <w:t xml:space="preserve"> </w:t>
      </w:r>
      <w:r w:rsidR="00D27151" w:rsidRPr="00D27151">
        <w:rPr>
          <w:b/>
          <w:sz w:val="24"/>
          <w:szCs w:val="24"/>
        </w:rPr>
        <w:t xml:space="preserve">II </w:t>
      </w:r>
      <w:r w:rsidR="003E4C6D" w:rsidRPr="00D27151">
        <w:rPr>
          <w:b/>
          <w:sz w:val="24"/>
          <w:szCs w:val="24"/>
        </w:rPr>
        <w:t>piętro</w:t>
      </w:r>
      <w:r w:rsidR="00345A6A" w:rsidRPr="00D27151">
        <w:rPr>
          <w:b/>
          <w:sz w:val="24"/>
          <w:szCs w:val="24"/>
        </w:rPr>
        <w:t>–</w:t>
      </w:r>
      <w:r w:rsidR="00CC0441" w:rsidRPr="00D27151">
        <w:rPr>
          <w:sz w:val="24"/>
          <w:szCs w:val="24"/>
        </w:rPr>
        <w:t xml:space="preserve">, nie później niż </w:t>
      </w:r>
      <w:r w:rsidR="00CC0441" w:rsidRPr="00D27151">
        <w:rPr>
          <w:b/>
          <w:sz w:val="24"/>
          <w:szCs w:val="24"/>
        </w:rPr>
        <w:t>do godz.</w:t>
      </w:r>
      <w:r w:rsidR="00F909F1" w:rsidRPr="00D27151">
        <w:rPr>
          <w:b/>
          <w:sz w:val="24"/>
          <w:szCs w:val="24"/>
        </w:rPr>
        <w:t xml:space="preserve"> 10.00</w:t>
      </w:r>
      <w:r w:rsidR="00217A52" w:rsidRPr="00D27151">
        <w:rPr>
          <w:b/>
          <w:sz w:val="24"/>
          <w:szCs w:val="24"/>
        </w:rPr>
        <w:t xml:space="preserve"> do</w:t>
      </w:r>
      <w:r w:rsidR="00F909F1" w:rsidRPr="00D27151">
        <w:rPr>
          <w:b/>
          <w:sz w:val="24"/>
          <w:szCs w:val="24"/>
        </w:rPr>
        <w:t xml:space="preserve"> </w:t>
      </w:r>
      <w:r w:rsidR="00CC0441" w:rsidRPr="00D27151">
        <w:rPr>
          <w:b/>
          <w:sz w:val="24"/>
          <w:szCs w:val="24"/>
        </w:rPr>
        <w:t xml:space="preserve">dnia </w:t>
      </w:r>
      <w:r w:rsidR="00765140">
        <w:rPr>
          <w:b/>
          <w:sz w:val="24"/>
          <w:szCs w:val="24"/>
        </w:rPr>
        <w:t>9.01.2017</w:t>
      </w:r>
      <w:r w:rsidR="00765140" w:rsidRPr="00765140">
        <w:rPr>
          <w:b/>
          <w:sz w:val="24"/>
          <w:szCs w:val="24"/>
        </w:rPr>
        <w:t xml:space="preserve"> </w:t>
      </w:r>
      <w:r w:rsidR="00CC0441" w:rsidRPr="00D27151">
        <w:rPr>
          <w:b/>
          <w:sz w:val="24"/>
          <w:szCs w:val="24"/>
        </w:rPr>
        <w:t>roku.</w:t>
      </w:r>
    </w:p>
    <w:p w:rsidR="00A344BD" w:rsidRPr="00D27151" w:rsidRDefault="00A344BD" w:rsidP="007826E3">
      <w:pPr>
        <w:pStyle w:val="Akapitzlist"/>
        <w:numPr>
          <w:ilvl w:val="1"/>
          <w:numId w:val="11"/>
        </w:numPr>
        <w:rPr>
          <w:b/>
          <w:bCs/>
          <w:sz w:val="24"/>
          <w:szCs w:val="24"/>
        </w:rPr>
      </w:pPr>
      <w:r w:rsidRPr="00D27151">
        <w:rPr>
          <w:sz w:val="24"/>
          <w:szCs w:val="24"/>
        </w:rPr>
        <w:t xml:space="preserve"> W</w:t>
      </w:r>
      <w:r w:rsidR="003B1FF6" w:rsidRPr="00D27151">
        <w:rPr>
          <w:sz w:val="24"/>
          <w:szCs w:val="24"/>
        </w:rPr>
        <w:t xml:space="preserve"> </w:t>
      </w:r>
      <w:r w:rsidR="00CC0441" w:rsidRPr="00D27151">
        <w:rPr>
          <w:sz w:val="24"/>
          <w:szCs w:val="24"/>
        </w:rPr>
        <w:t xml:space="preserve">przypadku złożenia przez Wykonawcę oferty po terminie określonym w ust. </w:t>
      </w:r>
      <w:r w:rsidRPr="00D27151">
        <w:rPr>
          <w:sz w:val="24"/>
          <w:szCs w:val="24"/>
        </w:rPr>
        <w:t>15.</w:t>
      </w:r>
      <w:r w:rsidR="00CC0441" w:rsidRPr="00D27151">
        <w:rPr>
          <w:sz w:val="24"/>
          <w:szCs w:val="24"/>
        </w:rPr>
        <w:t xml:space="preserve">2, Zamawiający </w:t>
      </w:r>
      <w:r w:rsidRPr="00D27151">
        <w:rPr>
          <w:sz w:val="24"/>
          <w:szCs w:val="24"/>
        </w:rPr>
        <w:t>niezwłocznie zwraca ofertę, która została złożona po terminie.</w:t>
      </w:r>
    </w:p>
    <w:p w:rsidR="00CC0441" w:rsidRPr="00D27151" w:rsidRDefault="00CC0441" w:rsidP="007826E3">
      <w:pPr>
        <w:pStyle w:val="Akapitzlist"/>
        <w:numPr>
          <w:ilvl w:val="1"/>
          <w:numId w:val="11"/>
        </w:numPr>
        <w:rPr>
          <w:b/>
          <w:bCs/>
          <w:sz w:val="24"/>
          <w:szCs w:val="24"/>
        </w:rPr>
      </w:pPr>
      <w:r w:rsidRPr="00D27151">
        <w:rPr>
          <w:sz w:val="24"/>
          <w:szCs w:val="24"/>
        </w:rPr>
        <w:t xml:space="preserve">Wykonawca może wprowadzić zmiany lub wycofać złożoną przez siebie ofertę pod warunkiem, że zamawiający otrzyma pisemne powiadomienie o wprowadzeniu zmian lub wycofaniu przed terminem składania ofert określonym w ust. </w:t>
      </w:r>
      <w:r w:rsidR="00A344BD" w:rsidRPr="00D27151">
        <w:rPr>
          <w:sz w:val="24"/>
          <w:szCs w:val="24"/>
        </w:rPr>
        <w:t>15.</w:t>
      </w:r>
      <w:r w:rsidRPr="00D27151">
        <w:rPr>
          <w:sz w:val="24"/>
          <w:szCs w:val="24"/>
        </w:rPr>
        <w:t>2.</w:t>
      </w:r>
    </w:p>
    <w:p w:rsidR="00CC0441" w:rsidRPr="00D27151" w:rsidRDefault="00CC0441" w:rsidP="007826E3">
      <w:pPr>
        <w:pStyle w:val="Akapitzlist"/>
        <w:numPr>
          <w:ilvl w:val="1"/>
          <w:numId w:val="11"/>
        </w:numPr>
        <w:rPr>
          <w:b/>
          <w:bCs/>
          <w:sz w:val="24"/>
          <w:szCs w:val="24"/>
        </w:rPr>
      </w:pPr>
      <w:r w:rsidRPr="00D27151">
        <w:rPr>
          <w:sz w:val="24"/>
          <w:szCs w:val="24"/>
        </w:rPr>
        <w:t xml:space="preserve">Powiadomienie o wprowadzeniu zmian lub wycofaniu zostanie przygotowane, opieczętowane i oznaczone zgodnie z postanowieniami ust. </w:t>
      </w:r>
      <w:r w:rsidR="003B1FF6" w:rsidRPr="00D27151">
        <w:rPr>
          <w:sz w:val="24"/>
          <w:szCs w:val="24"/>
        </w:rPr>
        <w:t>15.</w:t>
      </w:r>
      <w:r w:rsidRPr="00D27151">
        <w:rPr>
          <w:sz w:val="24"/>
          <w:szCs w:val="24"/>
        </w:rPr>
        <w:t>1</w:t>
      </w:r>
      <w:r w:rsidR="003B1FF6" w:rsidRPr="00D27151">
        <w:rPr>
          <w:sz w:val="24"/>
          <w:szCs w:val="24"/>
        </w:rPr>
        <w:t>.</w:t>
      </w:r>
      <w:r w:rsidRPr="00D27151">
        <w:rPr>
          <w:sz w:val="24"/>
          <w:szCs w:val="24"/>
        </w:rPr>
        <w:t>, a koperta będzie dodatkowo oznaczona określeniami „ZMIANA” lub „WYCOFAN</w:t>
      </w:r>
      <w:r w:rsidR="00E21937" w:rsidRPr="00D27151">
        <w:rPr>
          <w:sz w:val="24"/>
          <w:szCs w:val="24"/>
        </w:rPr>
        <w:t>I</w:t>
      </w:r>
      <w:r w:rsidRPr="00D27151">
        <w:rPr>
          <w:sz w:val="24"/>
          <w:szCs w:val="24"/>
        </w:rPr>
        <w:t xml:space="preserve">E”. </w:t>
      </w:r>
    </w:p>
    <w:p w:rsidR="00CC0441" w:rsidRPr="00D27151" w:rsidRDefault="00CC0441" w:rsidP="007826E3">
      <w:pPr>
        <w:pStyle w:val="Akapitzlist"/>
        <w:numPr>
          <w:ilvl w:val="1"/>
          <w:numId w:val="11"/>
        </w:numPr>
        <w:rPr>
          <w:b/>
          <w:bCs/>
          <w:sz w:val="24"/>
          <w:szCs w:val="24"/>
        </w:rPr>
      </w:pPr>
      <w:r w:rsidRPr="00D27151">
        <w:rPr>
          <w:sz w:val="24"/>
          <w:szCs w:val="24"/>
        </w:rPr>
        <w:t xml:space="preserve">Zamawiający otworzy koperty z ofertami i zmianami w obecności Wykonawców, którzy zechcą przybyć w dniu określonym w ust. </w:t>
      </w:r>
      <w:r w:rsidR="003B1FF6" w:rsidRPr="00D27151">
        <w:rPr>
          <w:sz w:val="24"/>
          <w:szCs w:val="24"/>
        </w:rPr>
        <w:t>15.</w:t>
      </w:r>
      <w:r w:rsidRPr="00D27151">
        <w:rPr>
          <w:sz w:val="24"/>
          <w:szCs w:val="24"/>
        </w:rPr>
        <w:t>2</w:t>
      </w:r>
      <w:r w:rsidR="003B1FF6" w:rsidRPr="00D27151">
        <w:rPr>
          <w:sz w:val="24"/>
          <w:szCs w:val="24"/>
        </w:rPr>
        <w:t>.</w:t>
      </w:r>
      <w:r w:rsidRPr="00D27151">
        <w:rPr>
          <w:sz w:val="24"/>
          <w:szCs w:val="24"/>
        </w:rPr>
        <w:t xml:space="preserve"> </w:t>
      </w:r>
      <w:r w:rsidRPr="00D27151">
        <w:rPr>
          <w:b/>
          <w:sz w:val="24"/>
          <w:szCs w:val="24"/>
        </w:rPr>
        <w:t>o</w:t>
      </w:r>
      <w:r w:rsidRPr="00D27151">
        <w:rPr>
          <w:sz w:val="24"/>
          <w:szCs w:val="24"/>
        </w:rPr>
        <w:t xml:space="preserve"> </w:t>
      </w:r>
      <w:r w:rsidR="00972907" w:rsidRPr="00D27151">
        <w:rPr>
          <w:b/>
          <w:sz w:val="24"/>
          <w:szCs w:val="24"/>
        </w:rPr>
        <w:t>godz</w:t>
      </w:r>
      <w:r w:rsidR="00F11593" w:rsidRPr="00D27151">
        <w:rPr>
          <w:b/>
          <w:sz w:val="24"/>
          <w:szCs w:val="24"/>
        </w:rPr>
        <w:t>.</w:t>
      </w:r>
      <w:r w:rsidR="00972907" w:rsidRPr="00D27151">
        <w:rPr>
          <w:b/>
          <w:sz w:val="24"/>
          <w:szCs w:val="24"/>
        </w:rPr>
        <w:t xml:space="preserve"> 10.</w:t>
      </w:r>
      <w:r w:rsidR="00B54491" w:rsidRPr="00D27151">
        <w:rPr>
          <w:b/>
          <w:sz w:val="24"/>
          <w:szCs w:val="24"/>
        </w:rPr>
        <w:t>05</w:t>
      </w:r>
      <w:r w:rsidRPr="00D27151">
        <w:rPr>
          <w:b/>
          <w:sz w:val="24"/>
          <w:szCs w:val="24"/>
          <w:vertAlign w:val="superscript"/>
        </w:rPr>
        <w:t xml:space="preserve"> </w:t>
      </w:r>
      <w:r w:rsidR="00345A6A" w:rsidRPr="00D27151">
        <w:rPr>
          <w:b/>
          <w:sz w:val="24"/>
          <w:szCs w:val="24"/>
        </w:rPr>
        <w:t>-</w:t>
      </w:r>
      <w:r w:rsidR="00217A52" w:rsidRPr="00D27151">
        <w:rPr>
          <w:b/>
          <w:sz w:val="24"/>
          <w:szCs w:val="24"/>
        </w:rPr>
        <w:t xml:space="preserve"> sala konferencyjna- II piętro, wejście C</w:t>
      </w:r>
      <w:r w:rsidRPr="00D27151">
        <w:rPr>
          <w:b/>
          <w:sz w:val="24"/>
          <w:szCs w:val="24"/>
        </w:rPr>
        <w:t>, w siedzibie Zamawiającego</w:t>
      </w:r>
      <w:r w:rsidR="005D0293" w:rsidRPr="00D27151">
        <w:rPr>
          <w:sz w:val="24"/>
          <w:szCs w:val="24"/>
        </w:rPr>
        <w:t>.</w:t>
      </w:r>
    </w:p>
    <w:p w:rsidR="00CC0441" w:rsidRPr="00266591" w:rsidRDefault="00CC0441" w:rsidP="007826E3">
      <w:pPr>
        <w:pStyle w:val="Akapitzlist"/>
        <w:numPr>
          <w:ilvl w:val="1"/>
          <w:numId w:val="11"/>
        </w:numPr>
        <w:rPr>
          <w:b/>
          <w:bCs/>
          <w:sz w:val="24"/>
          <w:szCs w:val="24"/>
        </w:rPr>
      </w:pPr>
      <w:r w:rsidRPr="00266591">
        <w:rPr>
          <w:sz w:val="24"/>
          <w:szCs w:val="24"/>
        </w:rPr>
        <w:t>Bezpośrednio przed otwarciem ofert Zamawiający poda kwotę, jaką zamierza przeznaczyć na sfinansowanie zamówienia.</w:t>
      </w:r>
    </w:p>
    <w:p w:rsidR="00CC0441" w:rsidRPr="00266591" w:rsidRDefault="00CC0441" w:rsidP="007826E3">
      <w:pPr>
        <w:pStyle w:val="Akapitzlist"/>
        <w:numPr>
          <w:ilvl w:val="1"/>
          <w:numId w:val="11"/>
        </w:numPr>
        <w:rPr>
          <w:b/>
          <w:bCs/>
          <w:sz w:val="24"/>
          <w:szCs w:val="24"/>
        </w:rPr>
      </w:pPr>
      <w:r w:rsidRPr="00266591">
        <w:rPr>
          <w:sz w:val="24"/>
          <w:szCs w:val="24"/>
        </w:rPr>
        <w:t>Podczas otwierania kopert z ofertami Zamawiający ogłosi nazwy i adresy Wykonawców, ce</w:t>
      </w:r>
      <w:r w:rsidR="00F11593" w:rsidRPr="00266591">
        <w:rPr>
          <w:sz w:val="24"/>
          <w:szCs w:val="24"/>
        </w:rPr>
        <w:t xml:space="preserve">ny ofertowe oraz inne szczegóły określone w art. 86 ust. 4 ustawy </w:t>
      </w:r>
      <w:r w:rsidRPr="00266591">
        <w:rPr>
          <w:sz w:val="24"/>
          <w:szCs w:val="24"/>
        </w:rPr>
        <w:t>. Koperty oznaczone „WYCOFAN</w:t>
      </w:r>
      <w:r w:rsidR="001F0C48">
        <w:rPr>
          <w:sz w:val="24"/>
          <w:szCs w:val="24"/>
        </w:rPr>
        <w:t>I</w:t>
      </w:r>
      <w:r w:rsidRPr="00266591">
        <w:rPr>
          <w:sz w:val="24"/>
          <w:szCs w:val="24"/>
        </w:rPr>
        <w:t xml:space="preserve">E” nie będą otwierane, zostanie tylko odczytana nazwa Wykonawcy. </w:t>
      </w:r>
    </w:p>
    <w:p w:rsidR="00CC0441" w:rsidRPr="00266591" w:rsidRDefault="00CC0441" w:rsidP="007826E3">
      <w:pPr>
        <w:pStyle w:val="Akapitzlist"/>
        <w:numPr>
          <w:ilvl w:val="1"/>
          <w:numId w:val="11"/>
        </w:numPr>
        <w:rPr>
          <w:b/>
          <w:bCs/>
          <w:sz w:val="24"/>
          <w:szCs w:val="24"/>
        </w:rPr>
      </w:pPr>
      <w:r w:rsidRPr="00266591">
        <w:rPr>
          <w:b/>
          <w:sz w:val="24"/>
          <w:szCs w:val="24"/>
        </w:rPr>
        <w:t>Niezwłocznie po otwarciu ofert zamawiający zamieszcza na stronie internetowej informacje dotyczące:</w:t>
      </w:r>
    </w:p>
    <w:p w:rsidR="00CC0441" w:rsidRPr="00266591" w:rsidRDefault="00CC0441" w:rsidP="00993A72">
      <w:pPr>
        <w:ind w:left="993" w:firstLine="0"/>
        <w:rPr>
          <w:b/>
          <w:sz w:val="24"/>
          <w:szCs w:val="24"/>
        </w:rPr>
      </w:pPr>
      <w:r w:rsidRPr="00266591">
        <w:rPr>
          <w:b/>
          <w:sz w:val="24"/>
          <w:szCs w:val="24"/>
        </w:rPr>
        <w:t>1) kwoty, jaką zamierza przeznaczyć na sfinansowanie zamówienia;</w:t>
      </w:r>
      <w:r w:rsidRPr="00266591">
        <w:rPr>
          <w:b/>
          <w:sz w:val="24"/>
          <w:szCs w:val="24"/>
        </w:rPr>
        <w:br/>
        <w:t>2) firm oraz adresów wykonawców, którzy złożyli oferty w terminie;</w:t>
      </w:r>
      <w:r w:rsidRPr="00266591">
        <w:rPr>
          <w:b/>
          <w:sz w:val="24"/>
          <w:szCs w:val="24"/>
        </w:rPr>
        <w:br/>
        <w:t>3) ceny, terminu wykonania zamówienia, okresu gwarancji i warunków płatności zawartych w ofertach.</w:t>
      </w:r>
    </w:p>
    <w:p w:rsidR="00A344BD" w:rsidRPr="00266591" w:rsidRDefault="00A344BD" w:rsidP="00993A72">
      <w:pPr>
        <w:ind w:left="993" w:firstLine="0"/>
        <w:rPr>
          <w:b/>
          <w:sz w:val="24"/>
          <w:szCs w:val="24"/>
        </w:rPr>
      </w:pPr>
    </w:p>
    <w:p w:rsidR="00CC0441" w:rsidRPr="00266591" w:rsidRDefault="00CC0441" w:rsidP="007826E3">
      <w:pPr>
        <w:pStyle w:val="Akapitzlist"/>
        <w:numPr>
          <w:ilvl w:val="1"/>
          <w:numId w:val="11"/>
        </w:numPr>
        <w:rPr>
          <w:sz w:val="24"/>
          <w:szCs w:val="24"/>
        </w:rPr>
      </w:pPr>
      <w:r w:rsidRPr="00266591">
        <w:rPr>
          <w:sz w:val="24"/>
          <w:szCs w:val="24"/>
        </w:rPr>
        <w:t xml:space="preserve">Zamawiający informuje, iż zgodnie z art. 8 w związku z art. 96 ust. 3 ustawy </w:t>
      </w:r>
      <w:proofErr w:type="spellStart"/>
      <w:r w:rsidRPr="00266591">
        <w:rPr>
          <w:sz w:val="24"/>
          <w:szCs w:val="24"/>
        </w:rPr>
        <w:t>Pzp</w:t>
      </w:r>
      <w:proofErr w:type="spellEnd"/>
      <w:r w:rsidRPr="00266591">
        <w:rPr>
          <w:sz w:val="24"/>
          <w:szCs w:val="24"/>
        </w:rPr>
        <w:t xml:space="preserve"> oferty składane w postępowaniu o zamówienie publiczne są jawne i podlegają </w:t>
      </w:r>
      <w:r w:rsidRPr="00266591">
        <w:rPr>
          <w:sz w:val="24"/>
          <w:szCs w:val="24"/>
        </w:rPr>
        <w:lastRenderedPageBreak/>
        <w:t>udostępnieniu od chwili ich otwarcia, z wyjątkiem informacji stanowiących tajemnicę przedsiębiorstwa w rozumieniu przepisów o zwalczaniu nieuczciw</w:t>
      </w:r>
      <w:r w:rsidR="009F243C">
        <w:rPr>
          <w:sz w:val="24"/>
          <w:szCs w:val="24"/>
        </w:rPr>
        <w:t>ej konkurencji, jeśli Wykonawca</w:t>
      </w:r>
      <w:r w:rsidRPr="00266591">
        <w:rPr>
          <w:sz w:val="24"/>
          <w:szCs w:val="24"/>
        </w:rPr>
        <w:t xml:space="preserve"> zastrzegł, że nie mogą one być udostępniane.</w:t>
      </w:r>
    </w:p>
    <w:p w:rsidR="00CC0441" w:rsidRPr="00266591" w:rsidRDefault="00CC0441" w:rsidP="00993A72">
      <w:pPr>
        <w:pStyle w:val="Rzymskie"/>
        <w:numPr>
          <w:ilvl w:val="0"/>
          <w:numId w:val="0"/>
        </w:numPr>
        <w:rPr>
          <w:b w:val="0"/>
        </w:rPr>
      </w:pPr>
    </w:p>
    <w:p w:rsidR="00CC0441" w:rsidRPr="00266591" w:rsidRDefault="003B1FF6" w:rsidP="003B1FF6">
      <w:pPr>
        <w:pStyle w:val="1"/>
        <w:numPr>
          <w:ilvl w:val="0"/>
          <w:numId w:val="0"/>
        </w:numPr>
        <w:ind w:left="360" w:hanging="360"/>
      </w:pPr>
      <w:r w:rsidRPr="00266591">
        <w:rPr>
          <w:u w:val="none"/>
        </w:rPr>
        <w:t>XVI</w:t>
      </w:r>
      <w:r w:rsidRPr="00266591">
        <w:rPr>
          <w:u w:val="none"/>
        </w:rPr>
        <w:tab/>
      </w:r>
      <w:r w:rsidR="00CC0441" w:rsidRPr="00266591">
        <w:t xml:space="preserve"> OPIS SPOSOBU OBLICZANIA CENY</w:t>
      </w:r>
    </w:p>
    <w:p w:rsidR="00CC0441" w:rsidRPr="00266591" w:rsidRDefault="00CC0441" w:rsidP="00993A72">
      <w:pPr>
        <w:pStyle w:val="Rzymskie"/>
        <w:numPr>
          <w:ilvl w:val="0"/>
          <w:numId w:val="0"/>
        </w:numPr>
      </w:pPr>
    </w:p>
    <w:p w:rsidR="00CC0441" w:rsidRDefault="00CC0441" w:rsidP="007826E3">
      <w:pPr>
        <w:pStyle w:val="Akapitzlist"/>
        <w:numPr>
          <w:ilvl w:val="1"/>
          <w:numId w:val="12"/>
        </w:numPr>
        <w:rPr>
          <w:sz w:val="24"/>
          <w:szCs w:val="24"/>
        </w:rPr>
      </w:pPr>
      <w:r w:rsidRPr="00266591">
        <w:rPr>
          <w:sz w:val="24"/>
          <w:szCs w:val="24"/>
        </w:rPr>
        <w:t>W celu prawidłowego sporządzenia oferty, zaleca się Wykonawcy uzyskanie wszelkich niezbędnych informacji co do ryzyka, trudności i wszelkich innych okoliczności, jakie mogą wystąpić w trakcje realizacji zamówienia. Dochodzenie roszczeń po podpisaniu umowy z tytułu nieuwzględnienia przez Wykonawcę wszystkich okoliczności nie będzie stanowić podstawy do dodatkowego wynagrodzenia oraz przedłużenia terminu wykonania przedmiotu umowy.</w:t>
      </w:r>
    </w:p>
    <w:p w:rsidR="00081C0B" w:rsidRPr="00266591" w:rsidRDefault="00081C0B" w:rsidP="00081C0B">
      <w:pPr>
        <w:pStyle w:val="Akapitzlist"/>
        <w:numPr>
          <w:ilvl w:val="1"/>
          <w:numId w:val="12"/>
        </w:numPr>
        <w:rPr>
          <w:sz w:val="24"/>
          <w:szCs w:val="24"/>
        </w:rPr>
      </w:pPr>
      <w:r w:rsidRPr="00266591">
        <w:rPr>
          <w:sz w:val="24"/>
          <w:szCs w:val="24"/>
        </w:rPr>
        <w:t>Cena ofertowa oferty powinna obejmować pełny zakres realizacji zamówienia w tym  wszystkie koszty dostawy i ryzyka związane z wykonaniem przedmiotu zamówienia – zgodnie z opisem przedmiotu zamówienia znajdującym się w formularzu ofertowo-cenowym.</w:t>
      </w:r>
    </w:p>
    <w:p w:rsidR="00081C0B" w:rsidRPr="00266591" w:rsidRDefault="00081C0B" w:rsidP="00081C0B">
      <w:pPr>
        <w:pStyle w:val="Akapitzlist"/>
        <w:numPr>
          <w:ilvl w:val="1"/>
          <w:numId w:val="12"/>
        </w:numPr>
        <w:rPr>
          <w:sz w:val="24"/>
          <w:szCs w:val="24"/>
        </w:rPr>
      </w:pPr>
      <w:r w:rsidRPr="00266591">
        <w:rPr>
          <w:sz w:val="24"/>
          <w:szCs w:val="24"/>
        </w:rPr>
        <w:t xml:space="preserve">Wykonawca winien zgłosić w trakcie postępowania przetargowego wszelkie zauważone błędy, omyłki, rozbieżności w </w:t>
      </w:r>
      <w:r>
        <w:rPr>
          <w:sz w:val="24"/>
          <w:szCs w:val="24"/>
        </w:rPr>
        <w:t xml:space="preserve">opisie przedmiotu zamówienia i </w:t>
      </w:r>
      <w:r w:rsidRPr="00266591">
        <w:rPr>
          <w:sz w:val="24"/>
          <w:szCs w:val="24"/>
        </w:rPr>
        <w:t xml:space="preserve">wystąpić do Zamawiającego o wyjaśnienie. Dochodzenie przez Wykonawcę w terminie późniejszym roszczeń z tytułu niezgodności pomiędzy stanem rzeczywistym a stanem określonym w </w:t>
      </w:r>
      <w:r>
        <w:rPr>
          <w:sz w:val="24"/>
          <w:szCs w:val="24"/>
        </w:rPr>
        <w:t>opisie przedmiotu zamówienia – załącznik nr 1 do SIWZ,</w:t>
      </w:r>
      <w:r w:rsidRPr="00266591">
        <w:rPr>
          <w:sz w:val="24"/>
          <w:szCs w:val="24"/>
        </w:rPr>
        <w:t xml:space="preserve"> nie będzie możliwe, a skutki z tego tytułu obciążą Wykonawcę dostarczającego produkt.</w:t>
      </w:r>
    </w:p>
    <w:p w:rsidR="00CC0441" w:rsidRPr="00266591" w:rsidRDefault="00CC0441" w:rsidP="007826E3">
      <w:pPr>
        <w:pStyle w:val="Akapitzlist"/>
        <w:numPr>
          <w:ilvl w:val="1"/>
          <w:numId w:val="12"/>
        </w:numPr>
        <w:rPr>
          <w:sz w:val="24"/>
          <w:szCs w:val="24"/>
        </w:rPr>
      </w:pPr>
      <w:r w:rsidRPr="00266591">
        <w:rPr>
          <w:b/>
          <w:sz w:val="24"/>
          <w:szCs w:val="24"/>
          <w:u w:val="single"/>
        </w:rPr>
        <w:t>Cena ofertowa powinna uwzględniać ryzyko Wykonawcy</w:t>
      </w:r>
      <w:r w:rsidRPr="00266591">
        <w:rPr>
          <w:sz w:val="24"/>
          <w:szCs w:val="24"/>
          <w:u w:val="single"/>
        </w:rPr>
        <w:t>.</w:t>
      </w:r>
      <w:r w:rsidRPr="00266591">
        <w:rPr>
          <w:sz w:val="24"/>
          <w:szCs w:val="24"/>
        </w:rPr>
        <w:t xml:space="preserve"> </w:t>
      </w:r>
    </w:p>
    <w:p w:rsidR="00CC0441" w:rsidRPr="00266591" w:rsidRDefault="00CC0441" w:rsidP="007826E3">
      <w:pPr>
        <w:pStyle w:val="Akapitzlist"/>
        <w:numPr>
          <w:ilvl w:val="1"/>
          <w:numId w:val="12"/>
        </w:numPr>
        <w:rPr>
          <w:sz w:val="24"/>
          <w:szCs w:val="24"/>
        </w:rPr>
      </w:pPr>
      <w:r w:rsidRPr="00266591">
        <w:rPr>
          <w:sz w:val="24"/>
          <w:szCs w:val="24"/>
        </w:rPr>
        <w:t>Cena ma być wyrażona w złotych polskich brutto z uwzględnieniem należnego podatku VAT</w:t>
      </w:r>
      <w:r w:rsidRPr="00266591">
        <w:rPr>
          <w:bCs/>
          <w:sz w:val="24"/>
          <w:szCs w:val="24"/>
        </w:rPr>
        <w:t>. Cenę oferty należy podać z dokładnością do dw</w:t>
      </w:r>
      <w:r w:rsidR="005D0293">
        <w:rPr>
          <w:bCs/>
          <w:sz w:val="24"/>
          <w:szCs w:val="24"/>
        </w:rPr>
        <w:t>óch miejsc po przecinku (zł/gr).</w:t>
      </w:r>
    </w:p>
    <w:p w:rsidR="00CC0441" w:rsidRPr="00266591" w:rsidRDefault="00CC0441" w:rsidP="00993A72">
      <w:pPr>
        <w:pStyle w:val="Rzymskie"/>
        <w:numPr>
          <w:ilvl w:val="0"/>
          <w:numId w:val="0"/>
        </w:numPr>
      </w:pPr>
    </w:p>
    <w:p w:rsidR="00CC0441" w:rsidRPr="00266591" w:rsidRDefault="003B1FF6" w:rsidP="003B1FF6">
      <w:pPr>
        <w:pStyle w:val="1"/>
        <w:numPr>
          <w:ilvl w:val="0"/>
          <w:numId w:val="0"/>
        </w:numPr>
        <w:ind w:left="360" w:hanging="360"/>
      </w:pPr>
      <w:r w:rsidRPr="00266591">
        <w:rPr>
          <w:u w:val="none"/>
        </w:rPr>
        <w:t>XVII</w:t>
      </w:r>
      <w:r w:rsidRPr="00266591">
        <w:rPr>
          <w:u w:val="none"/>
        </w:rPr>
        <w:tab/>
      </w:r>
      <w:r w:rsidR="00CC0441" w:rsidRPr="00266591">
        <w:t xml:space="preserve"> OPIS KRYTERIÓW, KTÓRYMI BĘDZIE SIĘ KIEROWAŁ ZAMAWIAJĄCY PRZY WYBORZE OFERTY WRAZ Z PODANIEM ZNACZENIA TYCH KRYTERIÓW I SPOSOBU OCENY OFERT</w:t>
      </w:r>
    </w:p>
    <w:p w:rsidR="003B1FF6" w:rsidRPr="00266591" w:rsidRDefault="003B1FF6" w:rsidP="003B1FF6">
      <w:pPr>
        <w:pStyle w:val="1"/>
        <w:numPr>
          <w:ilvl w:val="0"/>
          <w:numId w:val="0"/>
        </w:numPr>
        <w:ind w:left="360" w:hanging="360"/>
      </w:pPr>
    </w:p>
    <w:p w:rsidR="00081C0B" w:rsidRPr="00266591" w:rsidRDefault="00081C0B" w:rsidP="00081C0B">
      <w:pPr>
        <w:pStyle w:val="1"/>
        <w:numPr>
          <w:ilvl w:val="1"/>
          <w:numId w:val="13"/>
        </w:numPr>
        <w:rPr>
          <w:b w:val="0"/>
          <w:u w:val="none"/>
        </w:rPr>
      </w:pPr>
      <w:r w:rsidRPr="00266591">
        <w:rPr>
          <w:b w:val="0"/>
          <w:u w:val="none"/>
        </w:rPr>
        <w:t>Oceny ofert dokonywać będzie komisja przetargowa.</w:t>
      </w:r>
    </w:p>
    <w:p w:rsidR="00081C0B" w:rsidRPr="00266591" w:rsidRDefault="00081C0B" w:rsidP="00081C0B">
      <w:pPr>
        <w:pStyle w:val="1"/>
        <w:numPr>
          <w:ilvl w:val="1"/>
          <w:numId w:val="13"/>
        </w:numPr>
        <w:rPr>
          <w:b w:val="0"/>
          <w:u w:val="none"/>
        </w:rPr>
      </w:pPr>
      <w:r w:rsidRPr="00266591">
        <w:rPr>
          <w:b w:val="0"/>
          <w:u w:val="none"/>
        </w:rPr>
        <w:t xml:space="preserve">Opis kryteriów, którymi Zamawiający będzie się kierował przy wyborze najkorzystniejszej oferty: </w:t>
      </w:r>
    </w:p>
    <w:p w:rsidR="00081C0B" w:rsidRPr="00266591" w:rsidRDefault="00081C0B" w:rsidP="00081C0B">
      <w:pPr>
        <w:pStyle w:val="Tekstpodstawowywcity2"/>
        <w:ind w:left="480" w:firstLine="0"/>
        <w:rPr>
          <w:szCs w:val="24"/>
        </w:rPr>
      </w:pPr>
    </w:p>
    <w:p w:rsidR="00081C0B" w:rsidRPr="00266591" w:rsidRDefault="00081C0B" w:rsidP="00081C0B">
      <w:pPr>
        <w:pStyle w:val="Tekstpodstawowywcity2"/>
        <w:ind w:left="480" w:firstLine="0"/>
        <w:rPr>
          <w:szCs w:val="24"/>
        </w:rPr>
      </w:pPr>
    </w:p>
    <w:p w:rsidR="00081C0B" w:rsidRPr="00266591" w:rsidRDefault="00081C0B" w:rsidP="00081C0B">
      <w:pPr>
        <w:pStyle w:val="Akapitzlist"/>
        <w:ind w:left="480" w:firstLine="0"/>
        <w:rPr>
          <w:b/>
          <w:sz w:val="24"/>
          <w:szCs w:val="24"/>
        </w:rPr>
      </w:pPr>
      <w:r w:rsidRPr="00266591">
        <w:rPr>
          <w:sz w:val="24"/>
          <w:szCs w:val="24"/>
        </w:rPr>
        <w:tab/>
      </w:r>
      <w:r w:rsidRPr="00266591">
        <w:rPr>
          <w:b/>
          <w:sz w:val="24"/>
          <w:szCs w:val="24"/>
        </w:rPr>
        <w:t xml:space="preserve">CENA BRUTTO </w:t>
      </w:r>
      <w:r w:rsidRPr="00266591">
        <w:rPr>
          <w:b/>
          <w:sz w:val="24"/>
          <w:szCs w:val="24"/>
        </w:rPr>
        <w:tab/>
      </w:r>
      <w:r w:rsidRPr="00266591">
        <w:rPr>
          <w:b/>
          <w:sz w:val="24"/>
          <w:szCs w:val="24"/>
        </w:rPr>
        <w:tab/>
      </w:r>
      <w:r w:rsidRPr="00266591">
        <w:rPr>
          <w:b/>
          <w:sz w:val="24"/>
          <w:szCs w:val="24"/>
        </w:rPr>
        <w:tab/>
      </w:r>
      <w:r w:rsidRPr="00266591">
        <w:rPr>
          <w:b/>
          <w:sz w:val="24"/>
          <w:szCs w:val="24"/>
        </w:rPr>
        <w:tab/>
      </w:r>
      <w:r w:rsidRPr="00266591">
        <w:rPr>
          <w:b/>
          <w:sz w:val="24"/>
          <w:szCs w:val="24"/>
        </w:rPr>
        <w:tab/>
      </w:r>
      <w:r w:rsidRPr="00266591">
        <w:rPr>
          <w:b/>
          <w:sz w:val="24"/>
          <w:szCs w:val="24"/>
        </w:rPr>
        <w:tab/>
        <w:t>- 100 %</w:t>
      </w:r>
    </w:p>
    <w:p w:rsidR="00081C0B" w:rsidRPr="00266591" w:rsidRDefault="00081C0B" w:rsidP="00081C0B">
      <w:pPr>
        <w:ind w:left="0" w:firstLine="0"/>
        <w:rPr>
          <w:sz w:val="24"/>
          <w:szCs w:val="24"/>
        </w:rPr>
      </w:pPr>
    </w:p>
    <w:p w:rsidR="00081C0B" w:rsidRPr="00266591" w:rsidRDefault="00081C0B" w:rsidP="00081C0B">
      <w:pPr>
        <w:ind w:left="0" w:firstLine="0"/>
        <w:rPr>
          <w:sz w:val="24"/>
          <w:szCs w:val="24"/>
        </w:rPr>
      </w:pPr>
      <w:r w:rsidRPr="00266591">
        <w:rPr>
          <w:sz w:val="24"/>
          <w:szCs w:val="24"/>
        </w:rPr>
        <w:t>Ofercie najkorzystniejszej w danej części przydziela się 100 punktów, pozostałe</w:t>
      </w:r>
    </w:p>
    <w:p w:rsidR="00081C0B" w:rsidRPr="00266591" w:rsidRDefault="00081C0B" w:rsidP="00081C0B">
      <w:pPr>
        <w:ind w:left="0" w:firstLine="0"/>
        <w:rPr>
          <w:sz w:val="24"/>
          <w:szCs w:val="24"/>
        </w:rPr>
      </w:pPr>
      <w:r w:rsidRPr="00266591">
        <w:rPr>
          <w:sz w:val="24"/>
          <w:szCs w:val="24"/>
        </w:rPr>
        <w:t>oferty otrzymują proporcjonalną ilość punktów wg następującego wzoru:</w:t>
      </w:r>
    </w:p>
    <w:p w:rsidR="00081C0B" w:rsidRPr="00266591" w:rsidRDefault="00081C0B" w:rsidP="00081C0B">
      <w:pPr>
        <w:ind w:left="0" w:firstLine="0"/>
        <w:rPr>
          <w:sz w:val="24"/>
          <w:szCs w:val="24"/>
        </w:rPr>
      </w:pPr>
    </w:p>
    <w:p w:rsidR="00081C0B" w:rsidRPr="00266591" w:rsidRDefault="00081C0B" w:rsidP="00081C0B">
      <w:pPr>
        <w:ind w:left="0" w:firstLine="0"/>
        <w:rPr>
          <w:sz w:val="24"/>
          <w:szCs w:val="24"/>
        </w:rPr>
      </w:pPr>
    </w:p>
    <w:p w:rsidR="00081C0B" w:rsidRPr="00266591" w:rsidRDefault="00081C0B" w:rsidP="00081C0B">
      <w:pPr>
        <w:ind w:left="0" w:firstLine="0"/>
        <w:rPr>
          <w:sz w:val="24"/>
          <w:szCs w:val="24"/>
        </w:rPr>
      </w:pPr>
      <w:r>
        <w:rPr>
          <w:sz w:val="24"/>
          <w:szCs w:val="24"/>
        </w:rPr>
        <w:t xml:space="preserve">                 </w:t>
      </w:r>
      <w:r w:rsidRPr="00266591">
        <w:rPr>
          <w:sz w:val="24"/>
          <w:szCs w:val="24"/>
        </w:rPr>
        <w:t>najniższa cena oferty z ofert podlegających ocenie</w:t>
      </w:r>
    </w:p>
    <w:p w:rsidR="00081C0B" w:rsidRPr="00266591" w:rsidRDefault="00245E18" w:rsidP="00081C0B">
      <w:pPr>
        <w:pStyle w:val="Akapitzlist"/>
        <w:ind w:left="480" w:firstLine="0"/>
        <w:rPr>
          <w:sz w:val="24"/>
          <w:szCs w:val="24"/>
        </w:rPr>
      </w:pPr>
      <w:r>
        <w:rPr>
          <w:noProof/>
          <w:sz w:val="24"/>
          <w:szCs w:val="24"/>
        </w:rPr>
        <w:pict>
          <v:line id="Line 7" o:spid="_x0000_s1027"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pt,2.4pt" to="25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" strokeweight=".26mm">
            <v:stroke joinstyle="miter"/>
          </v:line>
        </w:pict>
      </w:r>
      <w:r w:rsidR="00081C0B" w:rsidRPr="00266591">
        <w:rPr>
          <w:b/>
          <w:sz w:val="24"/>
          <w:szCs w:val="24"/>
        </w:rPr>
        <w:t>A</w:t>
      </w:r>
      <w:r w:rsidR="00081C0B" w:rsidRPr="00266591">
        <w:rPr>
          <w:sz w:val="24"/>
          <w:szCs w:val="24"/>
        </w:rPr>
        <w:t xml:space="preserve"> = </w:t>
      </w:r>
      <w:r w:rsidR="00081C0B" w:rsidRPr="00266591">
        <w:rPr>
          <w:sz w:val="24"/>
          <w:szCs w:val="24"/>
        </w:rPr>
        <w:tab/>
      </w:r>
      <w:r w:rsidR="00081C0B" w:rsidRPr="00266591">
        <w:rPr>
          <w:sz w:val="24"/>
          <w:szCs w:val="24"/>
        </w:rPr>
        <w:tab/>
      </w:r>
      <w:r w:rsidR="00081C0B" w:rsidRPr="00266591">
        <w:rPr>
          <w:sz w:val="24"/>
          <w:szCs w:val="24"/>
        </w:rPr>
        <w:tab/>
      </w:r>
      <w:r w:rsidR="00081C0B" w:rsidRPr="00266591">
        <w:rPr>
          <w:sz w:val="24"/>
          <w:szCs w:val="24"/>
        </w:rPr>
        <w:tab/>
      </w:r>
      <w:r w:rsidR="00081C0B" w:rsidRPr="00266591">
        <w:rPr>
          <w:sz w:val="24"/>
          <w:szCs w:val="24"/>
        </w:rPr>
        <w:tab/>
      </w:r>
      <w:r w:rsidR="00081C0B" w:rsidRPr="00266591">
        <w:rPr>
          <w:sz w:val="24"/>
          <w:szCs w:val="24"/>
        </w:rPr>
        <w:tab/>
        <w:t xml:space="preserve">          x  waga (100)</w:t>
      </w:r>
    </w:p>
    <w:p w:rsidR="00081C0B" w:rsidRPr="00266591" w:rsidRDefault="00081C0B" w:rsidP="00081C0B">
      <w:pPr>
        <w:ind w:left="0" w:firstLine="0"/>
        <w:rPr>
          <w:sz w:val="24"/>
          <w:szCs w:val="24"/>
        </w:rPr>
      </w:pPr>
      <w:r w:rsidRPr="00266591">
        <w:rPr>
          <w:b/>
          <w:sz w:val="24"/>
          <w:szCs w:val="24"/>
        </w:rPr>
        <w:tab/>
        <w:t xml:space="preserve">     </w:t>
      </w:r>
      <w:r w:rsidRPr="00266591">
        <w:rPr>
          <w:b/>
          <w:sz w:val="24"/>
          <w:szCs w:val="24"/>
        </w:rPr>
        <w:tab/>
      </w:r>
      <w:r w:rsidRPr="00266591">
        <w:rPr>
          <w:b/>
          <w:sz w:val="24"/>
          <w:szCs w:val="24"/>
        </w:rPr>
        <w:tab/>
        <w:t xml:space="preserve"> </w:t>
      </w:r>
      <w:r w:rsidRPr="00266591">
        <w:rPr>
          <w:sz w:val="24"/>
          <w:szCs w:val="24"/>
        </w:rPr>
        <w:t>cena oferty badanej</w:t>
      </w:r>
    </w:p>
    <w:p w:rsidR="00081C0B" w:rsidRPr="00266591" w:rsidRDefault="00081C0B" w:rsidP="00081C0B">
      <w:pPr>
        <w:pStyle w:val="Akapitzlist"/>
        <w:ind w:left="480" w:firstLine="0"/>
        <w:rPr>
          <w:sz w:val="24"/>
          <w:szCs w:val="24"/>
        </w:rPr>
      </w:pPr>
    </w:p>
    <w:p w:rsidR="00081C0B" w:rsidRPr="00266591" w:rsidRDefault="00081C0B" w:rsidP="00081C0B">
      <w:pPr>
        <w:ind w:left="0" w:firstLine="0"/>
        <w:rPr>
          <w:sz w:val="24"/>
          <w:szCs w:val="24"/>
        </w:rPr>
      </w:pPr>
      <w:r w:rsidRPr="00266591">
        <w:rPr>
          <w:sz w:val="24"/>
          <w:szCs w:val="24"/>
        </w:rPr>
        <w:t>Otrzymany wynik zaokrągla się do dwóch miejsc po przecinku.</w:t>
      </w:r>
    </w:p>
    <w:p w:rsidR="00081C0B" w:rsidRPr="00266591" w:rsidRDefault="00081C0B" w:rsidP="00081C0B">
      <w:pPr>
        <w:ind w:left="0" w:firstLine="0"/>
        <w:rPr>
          <w:sz w:val="24"/>
          <w:szCs w:val="24"/>
        </w:rPr>
      </w:pPr>
    </w:p>
    <w:p w:rsidR="00081C0B" w:rsidRPr="00266591" w:rsidRDefault="00081C0B" w:rsidP="00081C0B">
      <w:pPr>
        <w:pStyle w:val="Tekstpodstawowywcity2"/>
        <w:ind w:left="0" w:firstLine="0"/>
        <w:rPr>
          <w:szCs w:val="24"/>
        </w:rPr>
      </w:pPr>
      <w:r w:rsidRPr="00266591">
        <w:rPr>
          <w:szCs w:val="24"/>
        </w:rPr>
        <w:t>Cena brutto oferty jest to wartość powstała w wyniku zsumowania wa</w:t>
      </w:r>
      <w:r w:rsidR="00EE2297">
        <w:rPr>
          <w:szCs w:val="24"/>
        </w:rPr>
        <w:t>rtości poszczególnych części 1, części 2, części 3, części 4</w:t>
      </w:r>
      <w:r>
        <w:rPr>
          <w:szCs w:val="24"/>
        </w:rPr>
        <w:t>, opisu przedmiotu zamówienia</w:t>
      </w:r>
      <w:r w:rsidRPr="00266591">
        <w:rPr>
          <w:szCs w:val="24"/>
        </w:rPr>
        <w:t xml:space="preserve"> zamieszczonych w załączniku nr 1 do SIWZ, każdej z w/w części niezależnie od siebie. </w:t>
      </w:r>
    </w:p>
    <w:p w:rsidR="00A344BD" w:rsidRPr="00266591" w:rsidRDefault="00A344BD" w:rsidP="00993A72">
      <w:pPr>
        <w:pStyle w:val="Standard"/>
        <w:rPr>
          <w:rFonts w:ascii="Times New Roman" w:hAnsi="Times New Roman" w:cs="Times New Roman"/>
          <w:b/>
          <w:bCs/>
          <w:color w:val="000000"/>
          <w:sz w:val="24"/>
          <w:szCs w:val="24"/>
        </w:rPr>
      </w:pPr>
    </w:p>
    <w:p w:rsidR="00CC0441" w:rsidRPr="00266591" w:rsidRDefault="00A344BD" w:rsidP="00993A72">
      <w:pPr>
        <w:ind w:left="705" w:hanging="705"/>
        <w:rPr>
          <w:color w:val="000000"/>
          <w:sz w:val="24"/>
          <w:szCs w:val="24"/>
        </w:rPr>
      </w:pPr>
      <w:r w:rsidRPr="00266591">
        <w:rPr>
          <w:b/>
          <w:sz w:val="24"/>
          <w:szCs w:val="24"/>
        </w:rPr>
        <w:t>17.</w:t>
      </w:r>
      <w:r w:rsidR="00081C0B">
        <w:rPr>
          <w:b/>
          <w:sz w:val="24"/>
          <w:szCs w:val="24"/>
        </w:rPr>
        <w:t>3</w:t>
      </w:r>
      <w:r w:rsidR="009428E0" w:rsidRPr="00266591">
        <w:rPr>
          <w:b/>
          <w:sz w:val="24"/>
          <w:szCs w:val="24"/>
        </w:rPr>
        <w:t xml:space="preserve">. </w:t>
      </w:r>
      <w:r w:rsidRPr="00266591">
        <w:rPr>
          <w:sz w:val="24"/>
          <w:szCs w:val="24"/>
        </w:rPr>
        <w:t xml:space="preserve">Zamawiający informuje, że najkorzystniejszą ofertę </w:t>
      </w:r>
      <w:r w:rsidR="009428E0" w:rsidRPr="00266591">
        <w:rPr>
          <w:sz w:val="24"/>
          <w:szCs w:val="24"/>
        </w:rPr>
        <w:t xml:space="preserve">na daną część zamówienia </w:t>
      </w:r>
      <w:r w:rsidRPr="00266591">
        <w:rPr>
          <w:sz w:val="24"/>
          <w:szCs w:val="24"/>
        </w:rPr>
        <w:t xml:space="preserve">przedłoży Wykonawca, który otrzyma najwyższą ilość punktów </w:t>
      </w:r>
      <w:r w:rsidR="009428E0" w:rsidRPr="00266591">
        <w:rPr>
          <w:sz w:val="24"/>
          <w:szCs w:val="24"/>
        </w:rPr>
        <w:t>w ocenianej części zamówienia.</w:t>
      </w:r>
    </w:p>
    <w:p w:rsidR="00CC0441" w:rsidRPr="00266591" w:rsidRDefault="00A344BD" w:rsidP="00993A72">
      <w:pPr>
        <w:ind w:left="426" w:hanging="426"/>
        <w:rPr>
          <w:sz w:val="24"/>
          <w:szCs w:val="24"/>
        </w:rPr>
      </w:pPr>
      <w:r w:rsidRPr="00266591">
        <w:rPr>
          <w:b/>
          <w:sz w:val="24"/>
          <w:szCs w:val="24"/>
        </w:rPr>
        <w:t>17.</w:t>
      </w:r>
      <w:r w:rsidR="00081C0B">
        <w:rPr>
          <w:b/>
          <w:sz w:val="24"/>
          <w:szCs w:val="24"/>
        </w:rPr>
        <w:t>4</w:t>
      </w:r>
      <w:r w:rsidR="009428E0" w:rsidRPr="00266591">
        <w:rPr>
          <w:b/>
          <w:sz w:val="24"/>
          <w:szCs w:val="24"/>
        </w:rPr>
        <w:t xml:space="preserve">. </w:t>
      </w:r>
      <w:r w:rsidR="00CC0441" w:rsidRPr="00266591">
        <w:rPr>
          <w:color w:val="000000"/>
          <w:sz w:val="24"/>
          <w:szCs w:val="24"/>
        </w:rPr>
        <w:t>J</w:t>
      </w:r>
      <w:r w:rsidR="00CC0441" w:rsidRPr="00266591">
        <w:rPr>
          <w:sz w:val="24"/>
          <w:szCs w:val="24"/>
        </w:rPr>
        <w:t>eżeli złożono ofertę, której wybór prowadziłby do powstania u Zamaw</w:t>
      </w:r>
      <w:r w:rsidR="00D03F9C">
        <w:rPr>
          <w:sz w:val="24"/>
          <w:szCs w:val="24"/>
        </w:rPr>
        <w:t xml:space="preserve">iającego obowiązku podatkowego </w:t>
      </w:r>
      <w:r w:rsidR="00CC0441" w:rsidRPr="00266591">
        <w:rPr>
          <w:sz w:val="24"/>
          <w:szCs w:val="24"/>
        </w:rPr>
        <w:t>zgodnie z przepisami o podatku od towarów i usług, Zamawiający w celu oceny takiej oferty dolicza do przedstawionej w niej ceny podatek od towarów i usług, który miałby obowiązek wpłacić zgodnie z obowiązującymi przepisami.</w:t>
      </w:r>
    </w:p>
    <w:p w:rsidR="00081C0B" w:rsidRPr="00081C0B" w:rsidRDefault="00CC0441" w:rsidP="00081C0B">
      <w:pPr>
        <w:tabs>
          <w:tab w:val="num" w:pos="0"/>
        </w:tabs>
        <w:ind w:left="426"/>
        <w:rPr>
          <w:b/>
          <w:sz w:val="24"/>
          <w:szCs w:val="24"/>
        </w:rPr>
      </w:pPr>
      <w:r w:rsidRPr="00266591">
        <w:rPr>
          <w:b/>
          <w:sz w:val="24"/>
          <w:szCs w:val="24"/>
        </w:rPr>
        <w:tab/>
        <w:t>Wykonawca, składając ofertę, informuje Zamawiającego, czy wybór oferty będzie prowadzić do powstania obowiązku podatkowego, wskazując (rodzaj) towar lub usługi, których dostawa lub świadczenie będzie prowadzić do jego powstania, oraz wskazując ich wartość bez kwoty podatku – informację należy złożyć w druku oferty.</w:t>
      </w:r>
    </w:p>
    <w:p w:rsidR="00CC0441" w:rsidRPr="00081C0B" w:rsidRDefault="00CC0441" w:rsidP="00081C0B">
      <w:pPr>
        <w:pStyle w:val="Akapitzlist"/>
        <w:numPr>
          <w:ilvl w:val="1"/>
          <w:numId w:val="26"/>
        </w:numPr>
        <w:rPr>
          <w:color w:val="000000"/>
          <w:sz w:val="24"/>
          <w:szCs w:val="24"/>
        </w:rPr>
      </w:pPr>
      <w:r w:rsidRPr="00081C0B">
        <w:rPr>
          <w:color w:val="000000"/>
          <w:sz w:val="24"/>
          <w:szCs w:val="24"/>
        </w:rPr>
        <w:t xml:space="preserve">Zamawiający poprawia w  ofercie: oczywiste omyłki pisarskie, inne omyłki polegające na </w:t>
      </w:r>
      <w:r w:rsidR="00184267" w:rsidRPr="00081C0B">
        <w:rPr>
          <w:color w:val="000000"/>
          <w:sz w:val="24"/>
          <w:szCs w:val="24"/>
        </w:rPr>
        <w:t>niezgodności oferty ze SIWZ</w:t>
      </w:r>
      <w:r w:rsidRPr="00081C0B">
        <w:rPr>
          <w:color w:val="000000"/>
          <w:sz w:val="24"/>
          <w:szCs w:val="24"/>
        </w:rPr>
        <w:t>, niepowodujące istotnych zmian w treści oferty, o czym niezwłocznie zawiadamia Wykonawcę, którego oferta została poprawiona.</w:t>
      </w:r>
    </w:p>
    <w:p w:rsidR="00CC0441" w:rsidRPr="00081C0B" w:rsidRDefault="00CC0441" w:rsidP="00081C0B">
      <w:pPr>
        <w:pStyle w:val="Akapitzlist"/>
        <w:numPr>
          <w:ilvl w:val="1"/>
          <w:numId w:val="26"/>
        </w:numPr>
        <w:rPr>
          <w:color w:val="000000"/>
          <w:sz w:val="24"/>
          <w:szCs w:val="24"/>
        </w:rPr>
      </w:pPr>
      <w:r w:rsidRPr="00081C0B">
        <w:rPr>
          <w:sz w:val="24"/>
          <w:szCs w:val="24"/>
        </w:rPr>
        <w:t xml:space="preserve">Zgodnie z art. 91 ust. 4 ustawy, 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w:t>
      </w:r>
    </w:p>
    <w:p w:rsidR="00CC0441" w:rsidRPr="00266591" w:rsidRDefault="00CC0441" w:rsidP="00993A72">
      <w:pPr>
        <w:ind w:left="480" w:firstLine="0"/>
        <w:rPr>
          <w:sz w:val="24"/>
          <w:szCs w:val="24"/>
        </w:rPr>
      </w:pPr>
      <w:r w:rsidRPr="00266591">
        <w:rPr>
          <w:sz w:val="24"/>
          <w:szCs w:val="24"/>
        </w:rPr>
        <w:t>Wykonawcy, składając oferty dodatkowe, nie mogą zaoferować cen wyższych niż zaoferowane w złożonych ofertach.</w:t>
      </w:r>
    </w:p>
    <w:p w:rsidR="00A344BD" w:rsidRPr="00266591" w:rsidRDefault="00081C0B" w:rsidP="00993A72">
      <w:pPr>
        <w:rPr>
          <w:sz w:val="24"/>
          <w:szCs w:val="24"/>
        </w:rPr>
      </w:pPr>
      <w:r>
        <w:rPr>
          <w:sz w:val="24"/>
          <w:szCs w:val="24"/>
        </w:rPr>
        <w:t>17.7</w:t>
      </w:r>
      <w:r w:rsidR="00A344BD" w:rsidRPr="00266591">
        <w:rPr>
          <w:sz w:val="24"/>
          <w:szCs w:val="24"/>
        </w:rPr>
        <w:t xml:space="preserve">.W </w:t>
      </w:r>
      <w:r w:rsidR="00CC0441" w:rsidRPr="00266591">
        <w:rPr>
          <w:sz w:val="24"/>
          <w:szCs w:val="24"/>
        </w:rPr>
        <w:t xml:space="preserve">toku badania i oceny ofert Zamawiający może żądać od Wykonawców wyjaśnień </w:t>
      </w:r>
    </w:p>
    <w:p w:rsidR="00CC0441" w:rsidRPr="00266591" w:rsidRDefault="00A344BD" w:rsidP="00993A72">
      <w:pPr>
        <w:ind w:firstLine="0"/>
        <w:rPr>
          <w:sz w:val="24"/>
          <w:szCs w:val="24"/>
        </w:rPr>
      </w:pPr>
      <w:r w:rsidRPr="00266591">
        <w:rPr>
          <w:sz w:val="24"/>
          <w:szCs w:val="24"/>
        </w:rPr>
        <w:t xml:space="preserve">   </w:t>
      </w:r>
      <w:r w:rsidR="00CC0441" w:rsidRPr="00266591">
        <w:rPr>
          <w:sz w:val="24"/>
          <w:szCs w:val="24"/>
        </w:rPr>
        <w:t>treści złożonych ofert.</w:t>
      </w:r>
    </w:p>
    <w:p w:rsidR="00CC0441" w:rsidRPr="00266591" w:rsidRDefault="00A344BD" w:rsidP="00993A72">
      <w:pPr>
        <w:ind w:left="708" w:hanging="708"/>
        <w:rPr>
          <w:sz w:val="24"/>
          <w:szCs w:val="24"/>
        </w:rPr>
      </w:pPr>
      <w:r w:rsidRPr="00266591">
        <w:rPr>
          <w:sz w:val="24"/>
          <w:szCs w:val="24"/>
        </w:rPr>
        <w:t>17.6.1.</w:t>
      </w:r>
      <w:r w:rsidRPr="00266591">
        <w:rPr>
          <w:sz w:val="24"/>
          <w:szCs w:val="24"/>
        </w:rPr>
        <w:tab/>
      </w:r>
      <w:r w:rsidR="00CC0441" w:rsidRPr="00266591">
        <w:rPr>
          <w:sz w:val="24"/>
          <w:szCs w:val="24"/>
        </w:rPr>
        <w:t>Odpowiedź Wykonawcy na wezwanie Zamawiającego w trybie art. 26 ust. 3 ustawy, uznana zostanie za złożoną w terminie, jeżeli dotrze do Zamawiającego w formie pisemnej (oryginał lub kopia potwierdzona za zgodność z oryginałem przez Wykonawcę) we wskazanym terminie.</w:t>
      </w:r>
    </w:p>
    <w:p w:rsidR="00A344BD" w:rsidRPr="00266591" w:rsidRDefault="00CC0441" w:rsidP="00993A72">
      <w:pPr>
        <w:ind w:left="709" w:hanging="283"/>
        <w:rPr>
          <w:sz w:val="24"/>
          <w:szCs w:val="24"/>
        </w:rPr>
      </w:pPr>
      <w:r w:rsidRPr="00266591">
        <w:rPr>
          <w:sz w:val="24"/>
          <w:szCs w:val="24"/>
          <w:u w:val="single"/>
        </w:rPr>
        <w:t>Uwaga</w:t>
      </w:r>
      <w:r w:rsidRPr="00266591">
        <w:rPr>
          <w:sz w:val="24"/>
          <w:szCs w:val="24"/>
        </w:rPr>
        <w:t>: faks nie jest oryginałem ani kopią potwierdzoną za zgodność z oryginałem</w:t>
      </w:r>
      <w:r w:rsidR="00C520DE">
        <w:rPr>
          <w:sz w:val="24"/>
          <w:szCs w:val="24"/>
        </w:rPr>
        <w:t xml:space="preserve">. </w:t>
      </w:r>
      <w:r w:rsidRPr="00266591">
        <w:rPr>
          <w:sz w:val="24"/>
          <w:szCs w:val="24"/>
        </w:rPr>
        <w:t>Przesłanie przez Wykonawcę dokumentu, oświadczenia w wyznaczonym terminie za pośrednictwem faksu, a następnie doręczone Zamawiającemu oryginału lub kopii potwierdzonej za zgodność z oryginałem przez Wykonawcę po upływie terminu zostanie uznane za niezłożenie wymaganego dokumentu, oświadczenia w wyznaczonym terminie.</w:t>
      </w:r>
    </w:p>
    <w:p w:rsidR="00CC0441" w:rsidRDefault="00CC0441" w:rsidP="00993A72">
      <w:pPr>
        <w:ind w:left="709" w:hanging="709"/>
        <w:rPr>
          <w:sz w:val="24"/>
          <w:szCs w:val="24"/>
        </w:rPr>
      </w:pPr>
      <w:r w:rsidRPr="00266591">
        <w:rPr>
          <w:sz w:val="24"/>
          <w:szCs w:val="24"/>
        </w:rPr>
        <w:t xml:space="preserve"> </w:t>
      </w:r>
    </w:p>
    <w:p w:rsidR="00241183" w:rsidRPr="00266591" w:rsidRDefault="00241183" w:rsidP="00993A72">
      <w:pPr>
        <w:ind w:left="709" w:hanging="709"/>
        <w:rPr>
          <w:sz w:val="24"/>
          <w:szCs w:val="24"/>
        </w:rPr>
      </w:pPr>
    </w:p>
    <w:p w:rsidR="00CC0441" w:rsidRPr="00266591" w:rsidRDefault="00CC0441" w:rsidP="00993A72">
      <w:pPr>
        <w:tabs>
          <w:tab w:val="left" w:pos="930"/>
        </w:tabs>
        <w:rPr>
          <w:b/>
          <w:sz w:val="24"/>
          <w:szCs w:val="24"/>
        </w:rPr>
      </w:pPr>
      <w:r w:rsidRPr="00266591">
        <w:rPr>
          <w:b/>
          <w:sz w:val="24"/>
          <w:szCs w:val="24"/>
        </w:rPr>
        <w:tab/>
      </w:r>
    </w:p>
    <w:p w:rsidR="00CC0441" w:rsidRDefault="003B1FF6" w:rsidP="003B1FF6">
      <w:pPr>
        <w:pStyle w:val="1"/>
        <w:numPr>
          <w:ilvl w:val="0"/>
          <w:numId w:val="0"/>
        </w:numPr>
        <w:ind w:left="360" w:hanging="360"/>
      </w:pPr>
      <w:r w:rsidRPr="00266591">
        <w:rPr>
          <w:u w:val="none"/>
        </w:rPr>
        <w:t>XVIII</w:t>
      </w:r>
      <w:r w:rsidRPr="00266591">
        <w:rPr>
          <w:u w:val="none"/>
        </w:rPr>
        <w:tab/>
      </w:r>
      <w:r w:rsidR="00CC0441" w:rsidRPr="00266591">
        <w:t>UDZIELENIE ZAMÓWIENIA</w:t>
      </w:r>
    </w:p>
    <w:p w:rsidR="00FF5369" w:rsidRPr="00266591" w:rsidRDefault="00FF5369" w:rsidP="003B1FF6">
      <w:pPr>
        <w:pStyle w:val="1"/>
        <w:numPr>
          <w:ilvl w:val="0"/>
          <w:numId w:val="0"/>
        </w:numPr>
        <w:ind w:left="360" w:hanging="360"/>
      </w:pPr>
    </w:p>
    <w:p w:rsidR="00CC0441" w:rsidRPr="00266591" w:rsidRDefault="00CC0441" w:rsidP="007826E3">
      <w:pPr>
        <w:pStyle w:val="Numery1"/>
        <w:numPr>
          <w:ilvl w:val="1"/>
          <w:numId w:val="15"/>
        </w:numPr>
      </w:pPr>
      <w:r w:rsidRPr="00266591">
        <w:t>Zamawiający przyzna zamówienie Wykonawcy, którego oferta odpowiada zasadom określonym w ustawie z dnia 29 stycznia 2004 r. Prawo zamówie</w:t>
      </w:r>
      <w:r w:rsidR="00C520DE">
        <w:t>ń publicznych i w Specyfikacji Istotnych Warunków Z</w:t>
      </w:r>
      <w:r w:rsidRPr="00266591">
        <w:t>amówienia oraz zostanie uznana za najkorzystniejszą.</w:t>
      </w:r>
    </w:p>
    <w:p w:rsidR="00CC0441" w:rsidRPr="00266591" w:rsidRDefault="00CC0441" w:rsidP="007826E3">
      <w:pPr>
        <w:pStyle w:val="Numery1"/>
        <w:numPr>
          <w:ilvl w:val="1"/>
          <w:numId w:val="15"/>
        </w:numPr>
      </w:pPr>
      <w:r w:rsidRPr="00266591">
        <w:t>Informację o wyborze najkorzystniejszej oferty Zamawiający przekaże Wykonawcom, którzy złożyli oferty, zamieści na stronie internetowej oraz w miejscu publicznie dostępnym w swojej siedzibie.</w:t>
      </w:r>
    </w:p>
    <w:p w:rsidR="00CC0441" w:rsidRPr="00266591" w:rsidRDefault="00CC0441" w:rsidP="007826E3">
      <w:pPr>
        <w:pStyle w:val="Numery1"/>
        <w:numPr>
          <w:ilvl w:val="1"/>
          <w:numId w:val="15"/>
        </w:numPr>
      </w:pPr>
      <w:r w:rsidRPr="00266591">
        <w:lastRenderedPageBreak/>
        <w:t>Zamawiający unieważni postępowanie o udzielenie zamówienia, jeżeli zajdzie co najmniej jedna z okoliczności wymienionych art. 93 ustawy. O unieważnieniu postępowania o udzielenie zamówienia zamawiający zawiadamia równocześnie wszystkich Wykonawców, którzy ubiegali się o udzielenie zamówienia (przed terminem składania ofert), złożyli oferty (po upływie terminu składania ofert) podając uzasadnienie faktyczne i prawne.</w:t>
      </w:r>
    </w:p>
    <w:p w:rsidR="00CC0441" w:rsidRPr="003B2D84" w:rsidRDefault="00CC0441" w:rsidP="007826E3">
      <w:pPr>
        <w:pStyle w:val="Numery1"/>
        <w:numPr>
          <w:ilvl w:val="1"/>
          <w:numId w:val="15"/>
        </w:numPr>
      </w:pPr>
      <w:r w:rsidRPr="003B2D84">
        <w:rPr>
          <w:b/>
        </w:rPr>
        <w:t xml:space="preserve">Przewiduje się unieważnienie postępowania o udzielenie zamówienia, jeżeli środki pochodzące z budżetu Unii Europejskiej oraz niepodlegające zwrotowi środki </w:t>
      </w:r>
      <w:r w:rsidRPr="003B2D84">
        <w:rPr>
          <w:b/>
        </w:rPr>
        <w:br/>
        <w:t xml:space="preserve">z pomocy udzielonej przez państwa członkowskie Europejskiego Porozumienia </w:t>
      </w:r>
      <w:r w:rsidRPr="003B2D84">
        <w:rPr>
          <w:b/>
        </w:rPr>
        <w:br/>
        <w:t xml:space="preserve">o Wolnym Handlu (EFTA), które zamawiający zamierzał przeznaczyć </w:t>
      </w:r>
      <w:r w:rsidRPr="003B2D84">
        <w:rPr>
          <w:b/>
        </w:rPr>
        <w:br/>
        <w:t xml:space="preserve">na sfinansowanie całości lub części zamówienia, nie zostały mu przyznane. </w:t>
      </w:r>
    </w:p>
    <w:p w:rsidR="00CC0441" w:rsidRPr="00266591" w:rsidRDefault="00CC0441" w:rsidP="007826E3">
      <w:pPr>
        <w:pStyle w:val="Numery1"/>
        <w:numPr>
          <w:ilvl w:val="1"/>
          <w:numId w:val="15"/>
        </w:numPr>
      </w:pPr>
      <w:r w:rsidRPr="00266591">
        <w:t>Zamawiający zawiera umowę w sprawie zamówienia publiczneg</w:t>
      </w:r>
      <w:r w:rsidR="00A344BD" w:rsidRPr="00266591">
        <w:t>o w terminie nie krótszym niż 5</w:t>
      </w:r>
      <w:r w:rsidRPr="00266591">
        <w:t xml:space="preserve"> dni, jeżeli zawiadomienie zostało </w:t>
      </w:r>
      <w:r w:rsidR="00A344BD" w:rsidRPr="00266591">
        <w:t>przesłane przy użyciu środków komunikacji elektronicznej lub</w:t>
      </w:r>
      <w:r w:rsidRPr="00266591">
        <w:t xml:space="preserve"> faksem albo </w:t>
      </w:r>
      <w:r w:rsidR="00A344BD" w:rsidRPr="00266591">
        <w:t xml:space="preserve">10 </w:t>
      </w:r>
      <w:r w:rsidRPr="00266591">
        <w:t xml:space="preserve">dni, jeżeli </w:t>
      </w:r>
      <w:r w:rsidR="008D2F9A">
        <w:t>zostało przesłane w inny sposób.</w:t>
      </w:r>
    </w:p>
    <w:p w:rsidR="00CC0441" w:rsidRPr="00266591" w:rsidRDefault="00CC0441" w:rsidP="007826E3">
      <w:pPr>
        <w:pStyle w:val="Numery1"/>
        <w:numPr>
          <w:ilvl w:val="1"/>
          <w:numId w:val="15"/>
        </w:numPr>
      </w:pPr>
      <w:r w:rsidRPr="00266591">
        <w:t>Zamawiający może zawrzeć umowę w sprawie zamówienia publicznego przed upływem powyższych terminów, jeżeli w postępowaniu o udzielenie zamówienia została złożona tylko jedna oferta.</w:t>
      </w:r>
    </w:p>
    <w:p w:rsidR="00CC0441" w:rsidRPr="00266591" w:rsidRDefault="00CC0441" w:rsidP="007826E3">
      <w:pPr>
        <w:pStyle w:val="Numery1"/>
        <w:numPr>
          <w:ilvl w:val="1"/>
          <w:numId w:val="15"/>
        </w:numPr>
      </w:pPr>
      <w:r w:rsidRPr="00266591">
        <w:t>Jeżeli Wykonawca, którego oferta została wybrana, uchyli się od zawarcia umowy lub nie wniesie zabezpieczenia należytego wykonania umowy, Zamawiający może wybrać ofertę najkorzystniejsza spośród pozostałych ofert, bez przeprowadzania ich ponownego badania i oceny, chyba że zachodzą przesłanki, o których mowa w art. 93 ust. 1 ustawy.</w:t>
      </w:r>
    </w:p>
    <w:p w:rsidR="00F909F1" w:rsidRDefault="00F909F1" w:rsidP="00993A72">
      <w:pPr>
        <w:pStyle w:val="Rzymskie"/>
        <w:numPr>
          <w:ilvl w:val="0"/>
          <w:numId w:val="0"/>
        </w:numPr>
      </w:pPr>
    </w:p>
    <w:p w:rsidR="00F909F1" w:rsidRPr="00266591" w:rsidRDefault="00F909F1" w:rsidP="00993A72">
      <w:pPr>
        <w:pStyle w:val="Rzymskie"/>
        <w:numPr>
          <w:ilvl w:val="0"/>
          <w:numId w:val="0"/>
        </w:numPr>
      </w:pPr>
    </w:p>
    <w:p w:rsidR="00CC0441" w:rsidRDefault="003B1FF6" w:rsidP="003B1FF6">
      <w:pPr>
        <w:pStyle w:val="1"/>
        <w:numPr>
          <w:ilvl w:val="0"/>
          <w:numId w:val="0"/>
        </w:numPr>
        <w:ind w:left="360" w:hanging="360"/>
      </w:pPr>
      <w:r w:rsidRPr="00266591">
        <w:rPr>
          <w:u w:val="none"/>
        </w:rPr>
        <w:t>XIX</w:t>
      </w:r>
      <w:r w:rsidRPr="00266591">
        <w:rPr>
          <w:u w:val="none"/>
        </w:rPr>
        <w:tab/>
      </w:r>
      <w:r w:rsidR="00CC0441" w:rsidRPr="00266591">
        <w:t>INFORMACJE O FORMALNOŚCIACH, JAKIE POWINNY ZOSTAĆ DOPEŁNIONE PO WYBORZE OFERTY W CELU ZAWARCIA UMOWY W SPRAWIE ZAMÓWIENIA PUBLICZNEGO.</w:t>
      </w:r>
    </w:p>
    <w:p w:rsidR="00FF5369" w:rsidRPr="00266591" w:rsidRDefault="00FF5369" w:rsidP="003B1FF6">
      <w:pPr>
        <w:pStyle w:val="1"/>
        <w:numPr>
          <w:ilvl w:val="0"/>
          <w:numId w:val="0"/>
        </w:numPr>
        <w:ind w:left="360" w:hanging="360"/>
      </w:pPr>
    </w:p>
    <w:p w:rsidR="00CC0441" w:rsidRPr="00266591" w:rsidRDefault="00CC0441" w:rsidP="001F46A6">
      <w:pPr>
        <w:pStyle w:val="Numery1"/>
        <w:numPr>
          <w:ilvl w:val="0"/>
          <w:numId w:val="0"/>
        </w:numPr>
        <w:ind w:left="480"/>
      </w:pPr>
      <w:r w:rsidRPr="00266591">
        <w:t>W przypadku wyboru przez Zamawiającego oferty złożonej przez konsorcjum, Wykonawcy tworzący konsorcjum zobowiązani będą, najpóźniej przed podpisaniem umowy na wykonanie zamówienia, do przedłożenia Zamawiającemu umowy konsorcjum.</w:t>
      </w:r>
    </w:p>
    <w:p w:rsidR="003B1FF6" w:rsidRPr="00266591" w:rsidRDefault="003B1FF6" w:rsidP="00993A72">
      <w:pPr>
        <w:pStyle w:val="Akapitzlist"/>
        <w:ind w:left="0" w:firstLine="0"/>
        <w:rPr>
          <w:sz w:val="24"/>
          <w:szCs w:val="24"/>
          <w:highlight w:val="yellow"/>
        </w:rPr>
      </w:pPr>
    </w:p>
    <w:p w:rsidR="00CC0441" w:rsidRDefault="003B1FF6" w:rsidP="003B1FF6">
      <w:pPr>
        <w:pStyle w:val="1"/>
        <w:numPr>
          <w:ilvl w:val="0"/>
          <w:numId w:val="0"/>
        </w:numPr>
        <w:ind w:left="360" w:hanging="360"/>
      </w:pPr>
      <w:r w:rsidRPr="003B2D84">
        <w:rPr>
          <w:u w:val="none"/>
        </w:rPr>
        <w:t>XX</w:t>
      </w:r>
      <w:r w:rsidRPr="003B2D84">
        <w:rPr>
          <w:u w:val="none"/>
        </w:rPr>
        <w:tab/>
      </w:r>
      <w:r w:rsidRPr="003B2D84">
        <w:tab/>
      </w:r>
      <w:r w:rsidR="004B1454" w:rsidRPr="003B2D84">
        <w:t>ZAMAWI</w:t>
      </w:r>
      <w:r w:rsidR="001F46A6" w:rsidRPr="003B2D84">
        <w:t xml:space="preserve">JĄCY NIE PRZEWIDUJE POBIERANIA </w:t>
      </w:r>
      <w:r w:rsidR="00CC0441" w:rsidRPr="003B2D84">
        <w:t>WADIUM</w:t>
      </w:r>
      <w:r w:rsidR="004B1454" w:rsidRPr="003B2D84">
        <w:t xml:space="preserve"> OD WYKONAWCÓW</w:t>
      </w:r>
    </w:p>
    <w:p w:rsidR="003B2D84" w:rsidRPr="003B2D84" w:rsidRDefault="003B2D84" w:rsidP="003B1FF6">
      <w:pPr>
        <w:pStyle w:val="1"/>
        <w:numPr>
          <w:ilvl w:val="0"/>
          <w:numId w:val="0"/>
        </w:numPr>
        <w:ind w:left="360" w:hanging="360"/>
      </w:pPr>
    </w:p>
    <w:p w:rsidR="00CC0441" w:rsidRDefault="00AA698F" w:rsidP="00AA698F">
      <w:pPr>
        <w:pStyle w:val="1"/>
        <w:numPr>
          <w:ilvl w:val="0"/>
          <w:numId w:val="0"/>
        </w:numPr>
        <w:ind w:left="360" w:hanging="360"/>
      </w:pPr>
      <w:r w:rsidRPr="003B2D84">
        <w:rPr>
          <w:u w:val="none"/>
        </w:rPr>
        <w:t>XXI</w:t>
      </w:r>
      <w:r w:rsidRPr="003B2D84">
        <w:tab/>
      </w:r>
      <w:r w:rsidR="004B1454" w:rsidRPr="003B2D84">
        <w:t xml:space="preserve">ZAMAWIAJĄCY NIE STAWIA </w:t>
      </w:r>
      <w:r w:rsidR="00CC0441" w:rsidRPr="003B2D84">
        <w:t>WYMAGANIA DOTYCZĄCE</w:t>
      </w:r>
      <w:r w:rsidR="004B1454" w:rsidRPr="003B2D84">
        <w:t>GO</w:t>
      </w:r>
      <w:r w:rsidR="00CC0441" w:rsidRPr="003B2D84">
        <w:t xml:space="preserve"> ZABEZPIECZENIA NALEŻYTEGO WYKONANIA UMOWY</w:t>
      </w:r>
    </w:p>
    <w:p w:rsidR="00241183" w:rsidRDefault="00241183" w:rsidP="00AA698F">
      <w:pPr>
        <w:pStyle w:val="1"/>
        <w:numPr>
          <w:ilvl w:val="0"/>
          <w:numId w:val="0"/>
        </w:numPr>
        <w:ind w:left="360" w:hanging="360"/>
      </w:pPr>
    </w:p>
    <w:p w:rsidR="00CC0441" w:rsidRPr="00266591" w:rsidRDefault="00CC0441" w:rsidP="00993A72">
      <w:pPr>
        <w:pStyle w:val="Rzymskie"/>
        <w:numPr>
          <w:ilvl w:val="0"/>
          <w:numId w:val="0"/>
        </w:numPr>
      </w:pPr>
    </w:p>
    <w:p w:rsidR="00CC0441" w:rsidRDefault="00AA698F" w:rsidP="00AA698F">
      <w:pPr>
        <w:pStyle w:val="1"/>
        <w:numPr>
          <w:ilvl w:val="0"/>
          <w:numId w:val="0"/>
        </w:numPr>
        <w:ind w:left="360" w:hanging="360"/>
      </w:pPr>
      <w:r w:rsidRPr="00266591">
        <w:rPr>
          <w:u w:val="none"/>
        </w:rPr>
        <w:t>XXII</w:t>
      </w:r>
      <w:r w:rsidRPr="00266591">
        <w:rPr>
          <w:u w:val="none"/>
        </w:rPr>
        <w:tab/>
      </w:r>
      <w:r w:rsidR="00CC0441" w:rsidRPr="00266591">
        <w:t>WZÓR UMOWY</w:t>
      </w:r>
    </w:p>
    <w:p w:rsidR="00FF5369" w:rsidRPr="00266591" w:rsidRDefault="00FF5369" w:rsidP="00AA698F">
      <w:pPr>
        <w:pStyle w:val="1"/>
        <w:numPr>
          <w:ilvl w:val="0"/>
          <w:numId w:val="0"/>
        </w:numPr>
        <w:ind w:left="360" w:hanging="360"/>
      </w:pPr>
    </w:p>
    <w:p w:rsidR="00CC0441" w:rsidRDefault="00CC0441" w:rsidP="002D6D2B">
      <w:pPr>
        <w:pStyle w:val="Rzymskie"/>
        <w:numPr>
          <w:ilvl w:val="0"/>
          <w:numId w:val="0"/>
        </w:numPr>
        <w:tabs>
          <w:tab w:val="left" w:pos="426"/>
        </w:tabs>
        <w:ind w:left="426"/>
        <w:rPr>
          <w:b w:val="0"/>
        </w:rPr>
      </w:pPr>
      <w:r w:rsidRPr="00266591">
        <w:rPr>
          <w:b w:val="0"/>
        </w:rPr>
        <w:t xml:space="preserve">Zamawiający </w:t>
      </w:r>
      <w:r w:rsidR="002D6D2B">
        <w:rPr>
          <w:b w:val="0"/>
        </w:rPr>
        <w:t>nie przewiduje możliwości zmian</w:t>
      </w:r>
      <w:r w:rsidRPr="00266591">
        <w:rPr>
          <w:b w:val="0"/>
        </w:rPr>
        <w:t xml:space="preserve"> postanowień zawartej umowy w stosunku do treści oferty. </w:t>
      </w:r>
    </w:p>
    <w:p w:rsidR="002D6D2B" w:rsidRPr="00266591" w:rsidRDefault="002D6D2B" w:rsidP="002D6D2B">
      <w:pPr>
        <w:pStyle w:val="Rzymskie"/>
        <w:numPr>
          <w:ilvl w:val="0"/>
          <w:numId w:val="0"/>
        </w:numPr>
        <w:tabs>
          <w:tab w:val="left" w:pos="426"/>
        </w:tabs>
        <w:ind w:left="426"/>
      </w:pPr>
    </w:p>
    <w:p w:rsidR="00CC0441" w:rsidRDefault="00AA698F" w:rsidP="00AA698F">
      <w:pPr>
        <w:pStyle w:val="1"/>
        <w:numPr>
          <w:ilvl w:val="0"/>
          <w:numId w:val="0"/>
        </w:numPr>
        <w:ind w:left="360" w:hanging="360"/>
      </w:pPr>
      <w:r w:rsidRPr="00266591">
        <w:rPr>
          <w:u w:val="none"/>
        </w:rPr>
        <w:t>XXIII</w:t>
      </w:r>
      <w:r w:rsidRPr="00266591">
        <w:rPr>
          <w:u w:val="none"/>
        </w:rPr>
        <w:tab/>
      </w:r>
      <w:r w:rsidR="00CC0441" w:rsidRPr="00266591">
        <w:t>POUCZENIE O ŚRODKACH OCHRONY PRAWNEJ PRZYSŁUGUJĄCYCH WYKONAWCY W TOKU POSTĘPOWANIA O UDZIELENIE ZAMÓWIENIA</w:t>
      </w:r>
    </w:p>
    <w:p w:rsidR="003B2D84" w:rsidRPr="00266591" w:rsidRDefault="003B2D84" w:rsidP="00AA698F">
      <w:pPr>
        <w:pStyle w:val="1"/>
        <w:numPr>
          <w:ilvl w:val="0"/>
          <w:numId w:val="0"/>
        </w:numPr>
        <w:ind w:left="360" w:hanging="360"/>
      </w:pPr>
    </w:p>
    <w:p w:rsidR="00993A72" w:rsidRPr="00266591" w:rsidRDefault="00993A72" w:rsidP="007826E3">
      <w:pPr>
        <w:pStyle w:val="1"/>
        <w:numPr>
          <w:ilvl w:val="1"/>
          <w:numId w:val="17"/>
        </w:numPr>
        <w:rPr>
          <w:b w:val="0"/>
          <w:u w:val="none"/>
        </w:rPr>
      </w:pPr>
      <w:r w:rsidRPr="00266591">
        <w:rPr>
          <w:b w:val="0"/>
          <w:u w:val="none"/>
        </w:rPr>
        <w:t xml:space="preserve"> Środki ochrony prawnej przysługują wykonawcy, a także innemu podmiotowi, jeżeli ma lub miał interes w uzys</w:t>
      </w:r>
      <w:r w:rsidR="008F0976">
        <w:rPr>
          <w:b w:val="0"/>
          <w:u w:val="none"/>
        </w:rPr>
        <w:t>kaniu danego zamówienia oraz po</w:t>
      </w:r>
      <w:r w:rsidRPr="00266591">
        <w:rPr>
          <w:b w:val="0"/>
          <w:u w:val="none"/>
        </w:rPr>
        <w:t xml:space="preserve">niósł lub może ponieść szkodę  </w:t>
      </w:r>
      <w:r w:rsidRPr="00266591">
        <w:rPr>
          <w:b w:val="0"/>
          <w:u w:val="none"/>
        </w:rPr>
        <w:lastRenderedPageBreak/>
        <w:t xml:space="preserve">w wyniku naruszenia przez zamawiającego przepisów ustawy. Odwołanie przysługuje wyłącznie od niezgodnej z przepisami ustawy czynności zmawiającego podjętej w postępowaniu o udzielnie zamówienia lub zaniechania czynności, do której zamawiający jest zobowiązany na podstawie ustawy. </w:t>
      </w:r>
    </w:p>
    <w:p w:rsidR="00993A72" w:rsidRPr="00266591" w:rsidRDefault="00993A72" w:rsidP="007826E3">
      <w:pPr>
        <w:pStyle w:val="1"/>
        <w:numPr>
          <w:ilvl w:val="1"/>
          <w:numId w:val="17"/>
        </w:numPr>
        <w:rPr>
          <w:rStyle w:val="Pogrubienie"/>
          <w:bCs w:val="0"/>
          <w:u w:val="none"/>
        </w:rPr>
      </w:pPr>
      <w:r w:rsidRPr="00266591">
        <w:rPr>
          <w:b w:val="0"/>
          <w:u w:val="none"/>
        </w:rPr>
        <w:t>O</w:t>
      </w:r>
      <w:r w:rsidRPr="00266591">
        <w:rPr>
          <w:rStyle w:val="Pogrubienie"/>
          <w:u w:val="none"/>
        </w:rPr>
        <w:t>dwołanie przysługuje wyłącznie wobec czynności:</w:t>
      </w:r>
    </w:p>
    <w:p w:rsidR="00993A72" w:rsidRPr="00266591" w:rsidRDefault="00993A72" w:rsidP="00993A72">
      <w:pPr>
        <w:pStyle w:val="1"/>
        <w:numPr>
          <w:ilvl w:val="0"/>
          <w:numId w:val="0"/>
        </w:numPr>
        <w:ind w:firstLine="360"/>
        <w:rPr>
          <w:rStyle w:val="Pogrubienie"/>
          <w:u w:val="none"/>
        </w:rPr>
      </w:pPr>
      <w:r w:rsidRPr="00266591">
        <w:rPr>
          <w:rStyle w:val="Pogrubienie"/>
          <w:u w:val="none"/>
        </w:rPr>
        <w:t>- określenia warunków udziału w postępowaniu</w:t>
      </w:r>
    </w:p>
    <w:p w:rsidR="00993A72" w:rsidRPr="00266591" w:rsidRDefault="00993A72" w:rsidP="00993A72">
      <w:pPr>
        <w:pStyle w:val="1"/>
        <w:numPr>
          <w:ilvl w:val="0"/>
          <w:numId w:val="0"/>
        </w:numPr>
        <w:ind w:firstLine="360"/>
        <w:rPr>
          <w:b w:val="0"/>
          <w:u w:val="none"/>
        </w:rPr>
      </w:pPr>
      <w:r w:rsidRPr="00266591">
        <w:rPr>
          <w:rStyle w:val="Pogrubienie"/>
          <w:u w:val="none"/>
        </w:rPr>
        <w:t xml:space="preserve">- </w:t>
      </w:r>
      <w:r w:rsidRPr="00266591">
        <w:rPr>
          <w:b w:val="0"/>
          <w:u w:val="none"/>
        </w:rPr>
        <w:t>wykluczenia odwołującego z postępowania o udzielenie zamówienia;</w:t>
      </w:r>
    </w:p>
    <w:p w:rsidR="00993A72" w:rsidRPr="00266591" w:rsidRDefault="00993A72" w:rsidP="00993A72">
      <w:pPr>
        <w:pStyle w:val="1"/>
        <w:numPr>
          <w:ilvl w:val="0"/>
          <w:numId w:val="0"/>
        </w:numPr>
        <w:ind w:firstLine="360"/>
        <w:rPr>
          <w:b w:val="0"/>
          <w:u w:val="none"/>
        </w:rPr>
      </w:pPr>
      <w:r w:rsidRPr="00266591">
        <w:rPr>
          <w:b w:val="0"/>
          <w:u w:val="none"/>
        </w:rPr>
        <w:t>- odrzucenia oferty odwołującego,</w:t>
      </w:r>
    </w:p>
    <w:p w:rsidR="00993A72" w:rsidRPr="00266591" w:rsidRDefault="00993A72" w:rsidP="00993A72">
      <w:pPr>
        <w:pStyle w:val="1"/>
        <w:numPr>
          <w:ilvl w:val="0"/>
          <w:numId w:val="0"/>
        </w:numPr>
        <w:ind w:firstLine="360"/>
        <w:rPr>
          <w:b w:val="0"/>
          <w:u w:val="none"/>
        </w:rPr>
      </w:pPr>
      <w:r w:rsidRPr="00266591">
        <w:rPr>
          <w:b w:val="0"/>
          <w:u w:val="none"/>
        </w:rPr>
        <w:t>- opisu przedmiotu zamówienia</w:t>
      </w:r>
    </w:p>
    <w:p w:rsidR="00993A72" w:rsidRPr="00266591" w:rsidRDefault="00993A72" w:rsidP="00993A72">
      <w:pPr>
        <w:pStyle w:val="1"/>
        <w:numPr>
          <w:ilvl w:val="0"/>
          <w:numId w:val="0"/>
        </w:numPr>
        <w:ind w:firstLine="360"/>
        <w:rPr>
          <w:b w:val="0"/>
          <w:u w:val="none"/>
        </w:rPr>
      </w:pPr>
      <w:r w:rsidRPr="00266591">
        <w:rPr>
          <w:b w:val="0"/>
          <w:u w:val="none"/>
        </w:rPr>
        <w:t>- wyboru najkorzystniejszej oferty</w:t>
      </w:r>
    </w:p>
    <w:p w:rsidR="00993A72" w:rsidRPr="00266591" w:rsidRDefault="00993A72" w:rsidP="007826E3">
      <w:pPr>
        <w:pStyle w:val="1"/>
        <w:numPr>
          <w:ilvl w:val="1"/>
          <w:numId w:val="17"/>
        </w:numPr>
        <w:rPr>
          <w:b w:val="0"/>
          <w:u w:val="none"/>
        </w:rPr>
      </w:pPr>
      <w:r w:rsidRPr="00266591">
        <w:rPr>
          <w:b w:val="0"/>
          <w:u w:val="none"/>
        </w:rPr>
        <w:t xml:space="preserve"> O</w:t>
      </w:r>
      <w:r w:rsidRPr="00266591">
        <w:rPr>
          <w:rStyle w:val="Pogrubienie"/>
          <w:u w:val="none"/>
        </w:rPr>
        <w:t>dwołanie</w:t>
      </w:r>
      <w:r w:rsidRPr="00266591">
        <w:rPr>
          <w:b w:val="0"/>
          <w:u w:val="none"/>
        </w:rPr>
        <w:t xml:space="preserve"> powinno:</w:t>
      </w:r>
    </w:p>
    <w:p w:rsidR="00993A72" w:rsidRPr="00266591" w:rsidRDefault="00993A72" w:rsidP="00993A72">
      <w:pPr>
        <w:pStyle w:val="1"/>
        <w:numPr>
          <w:ilvl w:val="0"/>
          <w:numId w:val="0"/>
        </w:numPr>
        <w:ind w:left="360"/>
        <w:rPr>
          <w:b w:val="0"/>
          <w:u w:val="none"/>
        </w:rPr>
      </w:pPr>
      <w:r w:rsidRPr="00266591">
        <w:rPr>
          <w:b w:val="0"/>
          <w:u w:val="none"/>
        </w:rPr>
        <w:t>- wskazywać czynność lub zaniechanie czynności zamawiającego, której zarzuca się niezgodność z przepisami ustawy,</w:t>
      </w:r>
    </w:p>
    <w:p w:rsidR="00993A72" w:rsidRPr="00266591" w:rsidRDefault="00993A72" w:rsidP="00993A72">
      <w:pPr>
        <w:pStyle w:val="1"/>
        <w:numPr>
          <w:ilvl w:val="0"/>
          <w:numId w:val="0"/>
        </w:numPr>
        <w:ind w:left="360"/>
        <w:rPr>
          <w:b w:val="0"/>
          <w:u w:val="none"/>
        </w:rPr>
      </w:pPr>
      <w:r w:rsidRPr="00266591">
        <w:rPr>
          <w:b w:val="0"/>
          <w:u w:val="none"/>
        </w:rPr>
        <w:t>- zawierać zwięzłe przedstawienie zarzutów,</w:t>
      </w:r>
    </w:p>
    <w:p w:rsidR="00993A72" w:rsidRPr="00266591" w:rsidRDefault="00993A72" w:rsidP="00993A72">
      <w:pPr>
        <w:pStyle w:val="1"/>
        <w:numPr>
          <w:ilvl w:val="0"/>
          <w:numId w:val="0"/>
        </w:numPr>
        <w:ind w:left="360"/>
        <w:rPr>
          <w:b w:val="0"/>
          <w:u w:val="none"/>
        </w:rPr>
      </w:pPr>
      <w:r w:rsidRPr="00266591">
        <w:rPr>
          <w:b w:val="0"/>
          <w:u w:val="none"/>
        </w:rPr>
        <w:t>- określać żądanie oraz</w:t>
      </w:r>
    </w:p>
    <w:p w:rsidR="00993A72" w:rsidRPr="00266591" w:rsidRDefault="00993A72" w:rsidP="00993A72">
      <w:pPr>
        <w:pStyle w:val="1"/>
        <w:numPr>
          <w:ilvl w:val="0"/>
          <w:numId w:val="0"/>
        </w:numPr>
        <w:ind w:left="360"/>
        <w:rPr>
          <w:b w:val="0"/>
          <w:u w:val="none"/>
        </w:rPr>
      </w:pPr>
      <w:r w:rsidRPr="00266591">
        <w:rPr>
          <w:b w:val="0"/>
          <w:u w:val="none"/>
        </w:rPr>
        <w:t>- wskazywać okoliczności faktyczne i prawne uzasadniające wniesienie odwołania.</w:t>
      </w:r>
    </w:p>
    <w:p w:rsidR="00993A72" w:rsidRPr="00266591" w:rsidRDefault="00993A72" w:rsidP="007826E3">
      <w:pPr>
        <w:pStyle w:val="1"/>
        <w:numPr>
          <w:ilvl w:val="1"/>
          <w:numId w:val="17"/>
        </w:numPr>
        <w:rPr>
          <w:b w:val="0"/>
          <w:u w:val="none"/>
        </w:rPr>
      </w:pPr>
      <w:r w:rsidRPr="00266591">
        <w:rPr>
          <w:b w:val="0"/>
          <w:u w:val="none"/>
        </w:rPr>
        <w:t xml:space="preserve">Odwołanie wnosi się do </w:t>
      </w:r>
      <w:r w:rsidRPr="00266591">
        <w:rPr>
          <w:rStyle w:val="Pogrubienie"/>
          <w:u w:val="none"/>
        </w:rPr>
        <w:t>Prezesa Izby</w:t>
      </w:r>
      <w:r w:rsidRPr="00266591">
        <w:rPr>
          <w:b w:val="0"/>
          <w:u w:val="none"/>
        </w:rPr>
        <w:t>, w formie pisemnej lub postaci elektronicznej podpisane bezpiecznym podpisem elektronicznym weryfikowanym przy pomocy ważnego kwalifikowanego certyfikatu lub równoważnego środka, spełniającego wymagania dla tego podpisu. Odwołujący przesyła kopię odwołania zamawiającemu przed upływem terminu do wniesienia odwołania w taki sposób, aby mógł on zapoznać się z jego treścią przed upływem tego terminu.</w:t>
      </w:r>
    </w:p>
    <w:p w:rsidR="00993A72" w:rsidRPr="00266591" w:rsidRDefault="00993A72" w:rsidP="007826E3">
      <w:pPr>
        <w:pStyle w:val="1"/>
        <w:numPr>
          <w:ilvl w:val="1"/>
          <w:numId w:val="17"/>
        </w:numPr>
        <w:rPr>
          <w:b w:val="0"/>
          <w:u w:val="none"/>
        </w:rPr>
      </w:pPr>
      <w:r w:rsidRPr="00266591">
        <w:rPr>
          <w:b w:val="0"/>
          <w:u w:val="none"/>
        </w:rPr>
        <w:t>Odwołanie wnosi się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993A72" w:rsidRPr="00266591" w:rsidRDefault="00993A72" w:rsidP="007826E3">
      <w:pPr>
        <w:pStyle w:val="1"/>
        <w:numPr>
          <w:ilvl w:val="1"/>
          <w:numId w:val="17"/>
        </w:numPr>
        <w:rPr>
          <w:b w:val="0"/>
          <w:u w:val="none"/>
        </w:rPr>
      </w:pPr>
      <w:r w:rsidRPr="00266591">
        <w:rPr>
          <w:b w:val="0"/>
          <w:u w:val="none"/>
        </w:rPr>
        <w:t xml:space="preserve">Odwołanie na treść ogłoszenia o zamówieniu wnosi się w terminie 5 dni od dnia jego publikacji w BZP, a wobec postanowień SIWZ w terminie 5 dni od dnia jej zamieszczenia na stronie internetowej. </w:t>
      </w:r>
    </w:p>
    <w:p w:rsidR="00993A72" w:rsidRPr="00266591" w:rsidRDefault="00993A72" w:rsidP="007826E3">
      <w:pPr>
        <w:pStyle w:val="1"/>
        <w:numPr>
          <w:ilvl w:val="1"/>
          <w:numId w:val="17"/>
        </w:numPr>
        <w:rPr>
          <w:b w:val="0"/>
          <w:u w:val="none"/>
        </w:rPr>
      </w:pPr>
      <w:r w:rsidRPr="00266591">
        <w:rPr>
          <w:b w:val="0"/>
          <w:u w:val="none"/>
        </w:rPr>
        <w:t>Wobec czynności innych niż określone w ust 23.5 i 23.4. odwołanie wnosi się w terminie 5 dni liczonym od dnia, w którym powzięto lub przy zachowaniu należytej staranności można było powziąć wiadomość o okolicznościach stanowiących podstawę jego wniesienia </w:t>
      </w:r>
    </w:p>
    <w:p w:rsidR="00993A72" w:rsidRPr="00266591" w:rsidRDefault="00993A72" w:rsidP="007826E3">
      <w:pPr>
        <w:pStyle w:val="1"/>
        <w:numPr>
          <w:ilvl w:val="1"/>
          <w:numId w:val="17"/>
        </w:numPr>
        <w:rPr>
          <w:b w:val="0"/>
          <w:u w:val="none"/>
        </w:rPr>
      </w:pPr>
      <w:r w:rsidRPr="00266591">
        <w:rPr>
          <w:b w:val="0"/>
          <w:u w:val="none"/>
        </w:rPr>
        <w:t xml:space="preserve">Wykonawca może zgłosić </w:t>
      </w:r>
      <w:r w:rsidRPr="00266591">
        <w:rPr>
          <w:rStyle w:val="Pogrubienie"/>
          <w:u w:val="none"/>
        </w:rPr>
        <w:t>przystąpienie</w:t>
      </w:r>
      <w:r w:rsidRPr="00266591">
        <w:rPr>
          <w:b w:val="0"/>
          <w:u w:val="none"/>
        </w:rPr>
        <w:t xml:space="preserve"> do postępowania odwoławczego w terminie </w:t>
      </w:r>
      <w:r w:rsidRPr="00266591">
        <w:rPr>
          <w:rStyle w:val="Pogrubienie"/>
          <w:u w:val="none"/>
        </w:rPr>
        <w:t>3 dni</w:t>
      </w:r>
      <w:r w:rsidRPr="00266591">
        <w:rPr>
          <w:b w:val="0"/>
          <w:u w:val="none"/>
        </w:rPr>
        <w:t xml:space="preserve"> od dnia otrzymania od zamawiającego kopii odwołania, wskazując stronę, do której przystępuje. Zgłoszenie przystąpienia doręcza się Prezesowi Izby w formie pisemnej albo elektronicznej. Zamawiający lub  odwołujący może zgłosić </w:t>
      </w:r>
      <w:r w:rsidRPr="00266591">
        <w:rPr>
          <w:rStyle w:val="Pogrubienie"/>
          <w:u w:val="none"/>
        </w:rPr>
        <w:t xml:space="preserve">opozycję przeciw przystąpieniu </w:t>
      </w:r>
      <w:r w:rsidRPr="00266591">
        <w:rPr>
          <w:b w:val="0"/>
          <w:u w:val="none"/>
        </w:rPr>
        <w:t>innego wykonawcy nie później niż do czasu otwarcia rozprawy.</w:t>
      </w:r>
    </w:p>
    <w:p w:rsidR="00993A72" w:rsidRPr="00266591" w:rsidRDefault="00993A72" w:rsidP="007826E3">
      <w:pPr>
        <w:pStyle w:val="1"/>
        <w:numPr>
          <w:ilvl w:val="1"/>
          <w:numId w:val="17"/>
        </w:numPr>
        <w:rPr>
          <w:b w:val="0"/>
          <w:u w:val="none"/>
        </w:rPr>
      </w:pPr>
      <w:r w:rsidRPr="00266591">
        <w:rPr>
          <w:b w:val="0"/>
          <w:u w:val="none"/>
        </w:rPr>
        <w:t xml:space="preserve">Na wyrok Krajowej Izby Odwoławczej oraz postanowienia kończące postępowanie odwoławcze stronom oraz uczestnikom postępowania odwoławczego przysługuje skarga do sądu okręgowego właściwego dla siedziby, bądź miejsca zamieszkania zamawiającego, wnoszona za pośrednictwem </w:t>
      </w:r>
      <w:r w:rsidRPr="00266591">
        <w:rPr>
          <w:rStyle w:val="Pogrubienie"/>
          <w:u w:val="none"/>
        </w:rPr>
        <w:t>Prezesa KIO</w:t>
      </w:r>
      <w:r w:rsidRPr="00266591">
        <w:rPr>
          <w:b w:val="0"/>
          <w:u w:val="none"/>
        </w:rPr>
        <w:t>.</w:t>
      </w:r>
    </w:p>
    <w:p w:rsidR="00993A72" w:rsidRPr="00266591" w:rsidRDefault="00993A72" w:rsidP="007826E3">
      <w:pPr>
        <w:pStyle w:val="1"/>
        <w:numPr>
          <w:ilvl w:val="1"/>
          <w:numId w:val="17"/>
        </w:numPr>
        <w:rPr>
          <w:b w:val="0"/>
          <w:u w:val="none"/>
        </w:rPr>
      </w:pPr>
      <w:r w:rsidRPr="00266591">
        <w:rPr>
          <w:b w:val="0"/>
          <w:u w:val="none"/>
        </w:rPr>
        <w:t xml:space="preserve">Skargę wnosi się w terminie </w:t>
      </w:r>
      <w:r w:rsidRPr="00266591">
        <w:rPr>
          <w:rStyle w:val="Pogrubienie"/>
          <w:u w:val="none"/>
        </w:rPr>
        <w:t>7 dni</w:t>
      </w:r>
      <w:r w:rsidRPr="00266591">
        <w:rPr>
          <w:b w:val="0"/>
          <w:u w:val="none"/>
        </w:rPr>
        <w:t xml:space="preserve"> od dnia </w:t>
      </w:r>
      <w:r w:rsidRPr="00266591">
        <w:rPr>
          <w:rStyle w:val="Pogrubienie"/>
          <w:u w:val="none"/>
        </w:rPr>
        <w:t>doręczenia orzeczenia Izby</w:t>
      </w:r>
      <w:r w:rsidRPr="00266591">
        <w:rPr>
          <w:b w:val="0"/>
          <w:u w:val="none"/>
        </w:rPr>
        <w:t xml:space="preserve">, przesyłając jednocześnie jej odpis przeciwnikowi skargi. Złożenie skargi w placówce operatora publicznego jest równoznaczne z jej wniesieniem. Skarga powinna czynić zadość wymaganiom przewidzianym dla pisma procesowego. </w:t>
      </w:r>
    </w:p>
    <w:p w:rsidR="00993A72" w:rsidRDefault="00993A72" w:rsidP="007826E3">
      <w:pPr>
        <w:pStyle w:val="1"/>
        <w:numPr>
          <w:ilvl w:val="1"/>
          <w:numId w:val="17"/>
        </w:numPr>
        <w:rPr>
          <w:b w:val="0"/>
          <w:u w:val="none"/>
        </w:rPr>
      </w:pPr>
      <w:r w:rsidRPr="00266591">
        <w:rPr>
          <w:b w:val="0"/>
          <w:u w:val="none"/>
        </w:rPr>
        <w:t>Szczegółowe zasady dotyczące wnoszenia środków ochrony prawnej określa dział VI ustawy.</w:t>
      </w:r>
    </w:p>
    <w:p w:rsidR="0017402E" w:rsidRPr="0017402E" w:rsidRDefault="0017402E" w:rsidP="0017402E">
      <w:pPr>
        <w:pStyle w:val="1"/>
        <w:numPr>
          <w:ilvl w:val="0"/>
          <w:numId w:val="0"/>
        </w:numPr>
        <w:ind w:left="480"/>
        <w:rPr>
          <w:u w:val="none"/>
        </w:rPr>
      </w:pPr>
    </w:p>
    <w:p w:rsidR="0017402E" w:rsidRPr="0017402E" w:rsidRDefault="0017402E" w:rsidP="0017402E">
      <w:pPr>
        <w:pStyle w:val="1"/>
        <w:numPr>
          <w:ilvl w:val="0"/>
          <w:numId w:val="0"/>
        </w:numPr>
        <w:ind w:left="360" w:hanging="360"/>
        <w:rPr>
          <w:b w:val="0"/>
          <w:u w:val="none"/>
        </w:rPr>
      </w:pPr>
      <w:r w:rsidRPr="0017402E">
        <w:rPr>
          <w:u w:val="none"/>
        </w:rPr>
        <w:lastRenderedPageBreak/>
        <w:t>XXIV</w:t>
      </w:r>
      <w:r w:rsidRPr="0017402E">
        <w:rPr>
          <w:b w:val="0"/>
          <w:u w:val="none"/>
        </w:rPr>
        <w:t xml:space="preserve"> </w:t>
      </w:r>
      <w:r w:rsidRPr="0017402E">
        <w:t>ZAMAWIAJĄCY</w:t>
      </w:r>
      <w:r w:rsidR="008D2F9A">
        <w:t>,</w:t>
      </w:r>
      <w:r w:rsidRPr="0017402E">
        <w:t xml:space="preserve"> </w:t>
      </w:r>
      <w:r w:rsidR="006E04DF">
        <w:t>ZGODNIE Z ZAPISEM ART. 24</w:t>
      </w:r>
      <w:r w:rsidR="00E63FFF">
        <w:t xml:space="preserve"> aa</w:t>
      </w:r>
      <w:r w:rsidR="002D6D2B">
        <w:t xml:space="preserve"> ust. 1</w:t>
      </w:r>
      <w:r w:rsidR="00E63FFF">
        <w:t xml:space="preserve"> USTAWY</w:t>
      </w:r>
      <w:r w:rsidR="008D2F9A">
        <w:t>,</w:t>
      </w:r>
      <w:r w:rsidR="00E63FFF">
        <w:t xml:space="preserve"> </w:t>
      </w:r>
      <w:r w:rsidRPr="0017402E">
        <w:t>W PRZEDMIOTOWYM POSTĘPOWANIU PRZEWIDUJE NAJPIERW DOKONAĆ OCENY OFERT, A NASTĘPNIE ZBADAĆ, CZY WYKONAWCA, KTÓREGO OFERTA ZOSTAŁA OCENIONA JAKO NAJKORZYSTNIEJSZA, NIE PODLEGA WYKLUCZENIU ORAZ SPEŁNIA WARUNKI UDZIAŁU W POSTĘPOWANIU</w:t>
      </w:r>
    </w:p>
    <w:p w:rsidR="00993A72" w:rsidRPr="00266591" w:rsidRDefault="00993A72" w:rsidP="00993A72">
      <w:pPr>
        <w:rPr>
          <w:sz w:val="24"/>
          <w:szCs w:val="24"/>
        </w:rPr>
      </w:pPr>
    </w:p>
    <w:p w:rsidR="00993A72" w:rsidRDefault="0017402E" w:rsidP="00993A72">
      <w:pPr>
        <w:pStyle w:val="Standard"/>
        <w:rPr>
          <w:rFonts w:ascii="Times New Roman" w:hAnsi="Times New Roman" w:cs="Times New Roman"/>
          <w:b/>
          <w:bCs/>
          <w:sz w:val="24"/>
          <w:szCs w:val="24"/>
          <w:u w:val="single"/>
        </w:rPr>
      </w:pPr>
      <w:r>
        <w:rPr>
          <w:rFonts w:ascii="Times New Roman" w:hAnsi="Times New Roman" w:cs="Times New Roman"/>
          <w:b/>
          <w:bCs/>
          <w:sz w:val="24"/>
          <w:szCs w:val="24"/>
        </w:rPr>
        <w:t>XXV</w:t>
      </w:r>
      <w:r w:rsidR="00993A72" w:rsidRPr="00266591">
        <w:rPr>
          <w:rFonts w:ascii="Times New Roman" w:hAnsi="Times New Roman" w:cs="Times New Roman"/>
          <w:b/>
          <w:bCs/>
          <w:sz w:val="24"/>
          <w:szCs w:val="24"/>
        </w:rPr>
        <w:t xml:space="preserve"> </w:t>
      </w:r>
      <w:r w:rsidR="003B2D84">
        <w:rPr>
          <w:rFonts w:ascii="Times New Roman" w:hAnsi="Times New Roman" w:cs="Times New Roman"/>
          <w:b/>
          <w:bCs/>
          <w:sz w:val="24"/>
          <w:szCs w:val="24"/>
          <w:u w:val="single"/>
        </w:rPr>
        <w:t>POSTANOWIENIA KOŃCOWE</w:t>
      </w:r>
    </w:p>
    <w:p w:rsidR="00FF5369" w:rsidRPr="00266591" w:rsidRDefault="00FF5369" w:rsidP="00993A72">
      <w:pPr>
        <w:pStyle w:val="Standard"/>
        <w:rPr>
          <w:rFonts w:ascii="Times New Roman" w:hAnsi="Times New Roman" w:cs="Times New Roman"/>
          <w:b/>
          <w:bCs/>
          <w:sz w:val="24"/>
          <w:szCs w:val="24"/>
          <w:u w:val="single"/>
        </w:rPr>
      </w:pPr>
    </w:p>
    <w:p w:rsidR="00993A72" w:rsidRPr="00266591" w:rsidRDefault="00006E2D" w:rsidP="003B2D84">
      <w:pPr>
        <w:pStyle w:val="Standard"/>
        <w:ind w:firstLine="0"/>
        <w:rPr>
          <w:rFonts w:ascii="Times New Roman" w:hAnsi="Times New Roman" w:cs="Times New Roman"/>
          <w:sz w:val="24"/>
          <w:szCs w:val="24"/>
        </w:rPr>
      </w:pPr>
      <w:r>
        <w:rPr>
          <w:rFonts w:ascii="Times New Roman" w:hAnsi="Times New Roman" w:cs="Times New Roman"/>
          <w:sz w:val="24"/>
          <w:szCs w:val="24"/>
        </w:rPr>
        <w:t>W sprawach nieuregulowanych Specyfikacją Istotnych W</w:t>
      </w:r>
      <w:r w:rsidR="00993A72" w:rsidRPr="00266591">
        <w:rPr>
          <w:rFonts w:ascii="Times New Roman" w:hAnsi="Times New Roman" w:cs="Times New Roman"/>
          <w:sz w:val="24"/>
          <w:szCs w:val="24"/>
        </w:rPr>
        <w:t>aru</w:t>
      </w:r>
      <w:r>
        <w:rPr>
          <w:rFonts w:ascii="Times New Roman" w:hAnsi="Times New Roman" w:cs="Times New Roman"/>
          <w:sz w:val="24"/>
          <w:szCs w:val="24"/>
        </w:rPr>
        <w:t>nków Z</w:t>
      </w:r>
      <w:r w:rsidR="00993A72" w:rsidRPr="00266591">
        <w:rPr>
          <w:rFonts w:ascii="Times New Roman" w:hAnsi="Times New Roman" w:cs="Times New Roman"/>
          <w:sz w:val="24"/>
          <w:szCs w:val="24"/>
        </w:rPr>
        <w:t>amówienia mają zastosowanie przepisy Ustawy z dnia 29 stycznia 2004 roku - Prawo zamówień publicznych  (</w:t>
      </w:r>
      <w:proofErr w:type="spellStart"/>
      <w:r w:rsidR="00993A72" w:rsidRPr="00266591">
        <w:rPr>
          <w:rFonts w:ascii="Times New Roman" w:hAnsi="Times New Roman" w:cs="Times New Roman"/>
          <w:sz w:val="24"/>
          <w:szCs w:val="24"/>
        </w:rPr>
        <w:t>t.j</w:t>
      </w:r>
      <w:proofErr w:type="spellEnd"/>
      <w:r w:rsidR="00993A72" w:rsidRPr="00266591">
        <w:rPr>
          <w:rFonts w:ascii="Times New Roman" w:hAnsi="Times New Roman" w:cs="Times New Roman"/>
          <w:sz w:val="24"/>
          <w:szCs w:val="24"/>
        </w:rPr>
        <w:t>. Dz. U. z 2015 r., poz. 2164 ze zm.).</w:t>
      </w:r>
    </w:p>
    <w:p w:rsidR="00993A72" w:rsidRPr="00266591" w:rsidRDefault="00993A72" w:rsidP="00993A72">
      <w:pPr>
        <w:pStyle w:val="Standard"/>
        <w:rPr>
          <w:rFonts w:ascii="Times New Roman" w:hAnsi="Times New Roman" w:cs="Times New Roman"/>
          <w:b/>
          <w:bCs/>
          <w:color w:val="000000"/>
          <w:sz w:val="24"/>
          <w:szCs w:val="24"/>
        </w:rPr>
      </w:pPr>
    </w:p>
    <w:p w:rsidR="00130A7B" w:rsidRPr="00266591" w:rsidRDefault="00130A7B" w:rsidP="003B2D84">
      <w:pPr>
        <w:pStyle w:val="Standard"/>
        <w:ind w:left="0" w:firstLine="0"/>
        <w:rPr>
          <w:rFonts w:ascii="Times New Roman" w:hAnsi="Times New Roman" w:cs="Times New Roman"/>
          <w:b/>
          <w:bCs/>
          <w:color w:val="000000"/>
          <w:sz w:val="24"/>
          <w:szCs w:val="24"/>
        </w:rPr>
      </w:pPr>
    </w:p>
    <w:p w:rsidR="00993A72" w:rsidRDefault="00993A72" w:rsidP="00993A72">
      <w:pPr>
        <w:pStyle w:val="Standard"/>
        <w:rPr>
          <w:rFonts w:ascii="Times New Roman" w:hAnsi="Times New Roman" w:cs="Times New Roman"/>
          <w:b/>
          <w:color w:val="000000"/>
          <w:sz w:val="24"/>
          <w:szCs w:val="24"/>
          <w:u w:val="single"/>
        </w:rPr>
      </w:pPr>
      <w:r w:rsidRPr="00FF5369">
        <w:rPr>
          <w:rFonts w:ascii="Times New Roman" w:hAnsi="Times New Roman" w:cs="Times New Roman"/>
          <w:b/>
          <w:color w:val="000000"/>
          <w:sz w:val="24"/>
          <w:szCs w:val="24"/>
          <w:u w:val="single"/>
        </w:rPr>
        <w:t xml:space="preserve">Załączniki: </w:t>
      </w:r>
    </w:p>
    <w:p w:rsidR="00FF5369" w:rsidRPr="00FF5369" w:rsidRDefault="00FF5369" w:rsidP="00993A72">
      <w:pPr>
        <w:pStyle w:val="Standard"/>
        <w:rPr>
          <w:rFonts w:ascii="Times New Roman" w:hAnsi="Times New Roman" w:cs="Times New Roman"/>
          <w:b/>
          <w:color w:val="000000"/>
          <w:sz w:val="24"/>
          <w:szCs w:val="24"/>
          <w:u w:val="single"/>
        </w:rPr>
      </w:pPr>
    </w:p>
    <w:p w:rsidR="004B1454" w:rsidRDefault="00D942BA" w:rsidP="00D942BA">
      <w:pPr>
        <w:suppressAutoHyphens/>
        <w:ind w:firstLine="0"/>
        <w:rPr>
          <w:sz w:val="24"/>
          <w:szCs w:val="24"/>
        </w:rPr>
      </w:pPr>
      <w:r>
        <w:rPr>
          <w:sz w:val="24"/>
          <w:szCs w:val="24"/>
        </w:rPr>
        <w:t>1A.</w:t>
      </w:r>
      <w:r>
        <w:rPr>
          <w:sz w:val="24"/>
          <w:szCs w:val="24"/>
        </w:rPr>
        <w:tab/>
      </w:r>
      <w:r w:rsidR="001D09DE" w:rsidRPr="00D9558E">
        <w:rPr>
          <w:sz w:val="24"/>
          <w:szCs w:val="24"/>
        </w:rPr>
        <w:t>Szczegółowy opis przedmiotu zamówienia</w:t>
      </w:r>
      <w:r>
        <w:rPr>
          <w:sz w:val="24"/>
          <w:szCs w:val="24"/>
        </w:rPr>
        <w:t xml:space="preserve"> część 1</w:t>
      </w:r>
      <w:r w:rsidR="006E4890">
        <w:rPr>
          <w:sz w:val="24"/>
          <w:szCs w:val="24"/>
        </w:rPr>
        <w:t xml:space="preserve"> – specyfikacja techniczna</w:t>
      </w:r>
      <w:r w:rsidR="00325CFA" w:rsidRPr="00D9558E">
        <w:rPr>
          <w:sz w:val="24"/>
          <w:szCs w:val="24"/>
        </w:rPr>
        <w:t>;</w:t>
      </w:r>
    </w:p>
    <w:p w:rsidR="00D942BA" w:rsidRDefault="00D942BA" w:rsidP="00D942BA">
      <w:pPr>
        <w:suppressAutoHyphens/>
        <w:ind w:firstLine="0"/>
        <w:rPr>
          <w:sz w:val="24"/>
          <w:szCs w:val="24"/>
        </w:rPr>
      </w:pPr>
      <w:r>
        <w:rPr>
          <w:sz w:val="24"/>
          <w:szCs w:val="24"/>
        </w:rPr>
        <w:t>1B.</w:t>
      </w:r>
      <w:r w:rsidRPr="00D942BA">
        <w:rPr>
          <w:sz w:val="24"/>
          <w:szCs w:val="24"/>
        </w:rPr>
        <w:t xml:space="preserve"> </w:t>
      </w:r>
      <w:r>
        <w:rPr>
          <w:sz w:val="24"/>
          <w:szCs w:val="24"/>
        </w:rPr>
        <w:tab/>
      </w:r>
      <w:r w:rsidRPr="00D9558E">
        <w:rPr>
          <w:sz w:val="24"/>
          <w:szCs w:val="24"/>
        </w:rPr>
        <w:t>Szczegółowy opis przedmiotu zamówienia</w:t>
      </w:r>
      <w:r>
        <w:rPr>
          <w:sz w:val="24"/>
          <w:szCs w:val="24"/>
        </w:rPr>
        <w:t xml:space="preserve"> część 2 – specyfikacja techniczna</w:t>
      </w:r>
      <w:r w:rsidRPr="00D9558E">
        <w:rPr>
          <w:sz w:val="24"/>
          <w:szCs w:val="24"/>
        </w:rPr>
        <w:t>;</w:t>
      </w:r>
    </w:p>
    <w:p w:rsidR="00D942BA" w:rsidRDefault="00D942BA" w:rsidP="00D942BA">
      <w:pPr>
        <w:suppressAutoHyphens/>
        <w:ind w:firstLine="0"/>
        <w:rPr>
          <w:sz w:val="24"/>
          <w:szCs w:val="24"/>
        </w:rPr>
      </w:pPr>
      <w:r>
        <w:rPr>
          <w:sz w:val="24"/>
          <w:szCs w:val="24"/>
        </w:rPr>
        <w:t>1C.</w:t>
      </w:r>
      <w:r>
        <w:rPr>
          <w:sz w:val="24"/>
          <w:szCs w:val="24"/>
        </w:rPr>
        <w:tab/>
      </w:r>
      <w:r w:rsidRPr="00D9558E">
        <w:rPr>
          <w:sz w:val="24"/>
          <w:szCs w:val="24"/>
        </w:rPr>
        <w:t>Szczegółowy opis przedmiotu zamówienia</w:t>
      </w:r>
      <w:r>
        <w:rPr>
          <w:sz w:val="24"/>
          <w:szCs w:val="24"/>
        </w:rPr>
        <w:t xml:space="preserve"> część 3– specyfikacja techniczna</w:t>
      </w:r>
      <w:r w:rsidRPr="00D9558E">
        <w:rPr>
          <w:sz w:val="24"/>
          <w:szCs w:val="24"/>
        </w:rPr>
        <w:t>;</w:t>
      </w:r>
    </w:p>
    <w:p w:rsidR="00D942BA" w:rsidRPr="00D9558E" w:rsidRDefault="00D942BA" w:rsidP="003A6F16">
      <w:pPr>
        <w:suppressAutoHyphens/>
        <w:ind w:firstLine="0"/>
        <w:rPr>
          <w:sz w:val="24"/>
          <w:szCs w:val="24"/>
        </w:rPr>
      </w:pPr>
      <w:r>
        <w:rPr>
          <w:sz w:val="24"/>
          <w:szCs w:val="24"/>
        </w:rPr>
        <w:t>1D.</w:t>
      </w:r>
      <w:r>
        <w:rPr>
          <w:sz w:val="24"/>
          <w:szCs w:val="24"/>
        </w:rPr>
        <w:tab/>
      </w:r>
      <w:r w:rsidRPr="00D9558E">
        <w:rPr>
          <w:sz w:val="24"/>
          <w:szCs w:val="24"/>
        </w:rPr>
        <w:t>Szczegółowy opis przedmiotu zamówienia</w:t>
      </w:r>
      <w:r>
        <w:rPr>
          <w:sz w:val="24"/>
          <w:szCs w:val="24"/>
        </w:rPr>
        <w:t xml:space="preserve"> część 4– specyfikacja techniczna</w:t>
      </w:r>
      <w:r w:rsidRPr="00D9558E">
        <w:rPr>
          <w:sz w:val="24"/>
          <w:szCs w:val="24"/>
        </w:rPr>
        <w:t>;</w:t>
      </w:r>
    </w:p>
    <w:p w:rsidR="00993A72" w:rsidRPr="003A6F16" w:rsidRDefault="003A6F16" w:rsidP="003A6F16">
      <w:pPr>
        <w:pStyle w:val="Akapitzlist"/>
        <w:numPr>
          <w:ilvl w:val="0"/>
          <w:numId w:val="29"/>
        </w:numPr>
        <w:suppressAutoHyphens/>
        <w:rPr>
          <w:sz w:val="24"/>
          <w:szCs w:val="24"/>
        </w:rPr>
      </w:pPr>
      <w:r>
        <w:rPr>
          <w:color w:val="000000"/>
          <w:sz w:val="24"/>
          <w:szCs w:val="24"/>
        </w:rPr>
        <w:t>Formularz ofertowo-cenowy</w:t>
      </w:r>
      <w:r w:rsidR="00325CFA" w:rsidRPr="003A6F16">
        <w:rPr>
          <w:color w:val="000000"/>
          <w:sz w:val="24"/>
          <w:szCs w:val="24"/>
        </w:rPr>
        <w:t>;</w:t>
      </w:r>
    </w:p>
    <w:p w:rsidR="00993A72" w:rsidRDefault="00993A72" w:rsidP="00D942BA">
      <w:pPr>
        <w:pStyle w:val="Akapitzlist"/>
        <w:numPr>
          <w:ilvl w:val="0"/>
          <w:numId w:val="29"/>
        </w:numPr>
        <w:suppressAutoHyphens/>
        <w:rPr>
          <w:sz w:val="24"/>
          <w:szCs w:val="24"/>
        </w:rPr>
      </w:pPr>
      <w:r w:rsidRPr="00D942BA">
        <w:rPr>
          <w:sz w:val="24"/>
          <w:szCs w:val="24"/>
        </w:rPr>
        <w:t>Oświadczenie wykonawcy, ze nie podlega wykluczenia z postępowania na podstawie art. 24 ust. 1 pkt 12-23 ustawy</w:t>
      </w:r>
      <w:r w:rsidR="00325CFA" w:rsidRPr="00D942BA">
        <w:rPr>
          <w:sz w:val="24"/>
          <w:szCs w:val="24"/>
        </w:rPr>
        <w:t>;</w:t>
      </w:r>
    </w:p>
    <w:p w:rsidR="00993A72" w:rsidRDefault="00993A72" w:rsidP="00D942BA">
      <w:pPr>
        <w:pStyle w:val="Akapitzlist"/>
        <w:numPr>
          <w:ilvl w:val="0"/>
          <w:numId w:val="29"/>
        </w:numPr>
        <w:suppressAutoHyphens/>
        <w:rPr>
          <w:sz w:val="24"/>
          <w:szCs w:val="24"/>
        </w:rPr>
      </w:pPr>
      <w:r w:rsidRPr="00D942BA">
        <w:rPr>
          <w:sz w:val="24"/>
          <w:szCs w:val="24"/>
        </w:rPr>
        <w:t>Oświadczenie o spełnianiu warunków udziału w postępowaniu</w:t>
      </w:r>
      <w:r w:rsidR="00325CFA" w:rsidRPr="00D942BA">
        <w:rPr>
          <w:sz w:val="24"/>
          <w:szCs w:val="24"/>
        </w:rPr>
        <w:t>;</w:t>
      </w:r>
    </w:p>
    <w:p w:rsidR="00993A72" w:rsidRDefault="00993A72" w:rsidP="00D942BA">
      <w:pPr>
        <w:pStyle w:val="Akapitzlist"/>
        <w:numPr>
          <w:ilvl w:val="0"/>
          <w:numId w:val="29"/>
        </w:numPr>
        <w:suppressAutoHyphens/>
        <w:rPr>
          <w:sz w:val="24"/>
          <w:szCs w:val="24"/>
        </w:rPr>
      </w:pPr>
      <w:r w:rsidRPr="00D942BA">
        <w:rPr>
          <w:color w:val="000000"/>
          <w:sz w:val="24"/>
          <w:szCs w:val="24"/>
        </w:rPr>
        <w:t>O</w:t>
      </w:r>
      <w:r w:rsidRPr="00D942BA">
        <w:rPr>
          <w:sz w:val="24"/>
          <w:szCs w:val="24"/>
        </w:rPr>
        <w:t>świadczenie o przynależności lub braku przynależności</w:t>
      </w:r>
      <w:r w:rsidR="00325CFA" w:rsidRPr="00D942BA">
        <w:rPr>
          <w:sz w:val="24"/>
          <w:szCs w:val="24"/>
        </w:rPr>
        <w:t xml:space="preserve"> do tej samej grupy kapitałowej;</w:t>
      </w:r>
    </w:p>
    <w:p w:rsidR="00F11593" w:rsidRPr="00D942BA" w:rsidRDefault="00F11593" w:rsidP="00D942BA">
      <w:pPr>
        <w:pStyle w:val="Akapitzlist"/>
        <w:numPr>
          <w:ilvl w:val="0"/>
          <w:numId w:val="29"/>
        </w:numPr>
        <w:suppressAutoHyphens/>
        <w:rPr>
          <w:sz w:val="24"/>
          <w:szCs w:val="24"/>
        </w:rPr>
      </w:pPr>
      <w:r w:rsidRPr="00D942BA">
        <w:rPr>
          <w:iCs/>
          <w:color w:val="000000"/>
          <w:sz w:val="24"/>
          <w:szCs w:val="24"/>
        </w:rPr>
        <w:t>Zobowiązanie innego podmiotu - załącznik składany na wezwanie zamawiającego</w:t>
      </w:r>
      <w:r w:rsidR="00325CFA" w:rsidRPr="00D942BA">
        <w:rPr>
          <w:iCs/>
          <w:color w:val="000000"/>
          <w:sz w:val="24"/>
          <w:szCs w:val="24"/>
        </w:rPr>
        <w:t>;</w:t>
      </w:r>
    </w:p>
    <w:p w:rsidR="00EE2297" w:rsidRDefault="00EE2297" w:rsidP="00EE2297">
      <w:pPr>
        <w:tabs>
          <w:tab w:val="left" w:pos="600"/>
        </w:tabs>
        <w:suppressAutoHyphens/>
        <w:ind w:left="0" w:firstLine="0"/>
        <w:rPr>
          <w:color w:val="000000"/>
          <w:sz w:val="24"/>
          <w:szCs w:val="24"/>
        </w:rPr>
      </w:pPr>
      <w:r>
        <w:rPr>
          <w:color w:val="000000"/>
          <w:sz w:val="24"/>
          <w:szCs w:val="24"/>
        </w:rPr>
        <w:t xml:space="preserve">     </w:t>
      </w:r>
      <w:r w:rsidR="00D942BA">
        <w:rPr>
          <w:color w:val="000000"/>
          <w:sz w:val="24"/>
          <w:szCs w:val="24"/>
        </w:rPr>
        <w:t>7A.</w:t>
      </w:r>
      <w:r w:rsidR="00D942BA">
        <w:rPr>
          <w:color w:val="000000"/>
          <w:sz w:val="24"/>
          <w:szCs w:val="24"/>
        </w:rPr>
        <w:tab/>
      </w:r>
      <w:r w:rsidR="00993A72" w:rsidRPr="00D9558E">
        <w:rPr>
          <w:color w:val="000000"/>
          <w:sz w:val="24"/>
          <w:szCs w:val="24"/>
        </w:rPr>
        <w:t>Wzór umowy</w:t>
      </w:r>
      <w:r>
        <w:rPr>
          <w:color w:val="000000"/>
          <w:sz w:val="24"/>
          <w:szCs w:val="24"/>
        </w:rPr>
        <w:t xml:space="preserve"> na część 1</w:t>
      </w:r>
    </w:p>
    <w:p w:rsidR="00EE2297" w:rsidRDefault="00EE2297" w:rsidP="00EE2297">
      <w:pPr>
        <w:tabs>
          <w:tab w:val="left" w:pos="600"/>
        </w:tabs>
        <w:suppressAutoHyphens/>
        <w:ind w:left="0" w:firstLine="0"/>
        <w:rPr>
          <w:color w:val="000000"/>
          <w:sz w:val="24"/>
          <w:szCs w:val="24"/>
        </w:rPr>
      </w:pPr>
      <w:r>
        <w:rPr>
          <w:color w:val="000000"/>
          <w:sz w:val="24"/>
          <w:szCs w:val="24"/>
        </w:rPr>
        <w:t xml:space="preserve">     7B.</w:t>
      </w:r>
      <w:r>
        <w:rPr>
          <w:color w:val="000000"/>
          <w:sz w:val="24"/>
          <w:szCs w:val="24"/>
        </w:rPr>
        <w:tab/>
      </w:r>
      <w:r w:rsidRPr="00D9558E">
        <w:rPr>
          <w:color w:val="000000"/>
          <w:sz w:val="24"/>
          <w:szCs w:val="24"/>
        </w:rPr>
        <w:t>Wzór umowy</w:t>
      </w:r>
      <w:r>
        <w:rPr>
          <w:color w:val="000000"/>
          <w:sz w:val="24"/>
          <w:szCs w:val="24"/>
        </w:rPr>
        <w:t xml:space="preserve"> na część 2</w:t>
      </w:r>
    </w:p>
    <w:p w:rsidR="00EE2297" w:rsidRDefault="00EE2297" w:rsidP="00EE2297">
      <w:pPr>
        <w:tabs>
          <w:tab w:val="left" w:pos="600"/>
        </w:tabs>
        <w:suppressAutoHyphens/>
        <w:ind w:left="0" w:firstLine="0"/>
        <w:rPr>
          <w:color w:val="000000"/>
          <w:sz w:val="24"/>
          <w:szCs w:val="24"/>
        </w:rPr>
      </w:pPr>
      <w:r>
        <w:rPr>
          <w:color w:val="000000"/>
          <w:sz w:val="24"/>
          <w:szCs w:val="24"/>
        </w:rPr>
        <w:t xml:space="preserve">     7C.</w:t>
      </w:r>
      <w:r>
        <w:rPr>
          <w:color w:val="000000"/>
          <w:sz w:val="24"/>
          <w:szCs w:val="24"/>
        </w:rPr>
        <w:tab/>
      </w:r>
      <w:r w:rsidRPr="00D9558E">
        <w:rPr>
          <w:color w:val="000000"/>
          <w:sz w:val="24"/>
          <w:szCs w:val="24"/>
        </w:rPr>
        <w:t>Wzór umowy</w:t>
      </w:r>
      <w:r>
        <w:rPr>
          <w:color w:val="000000"/>
          <w:sz w:val="24"/>
          <w:szCs w:val="24"/>
        </w:rPr>
        <w:t xml:space="preserve"> na część 3</w:t>
      </w:r>
    </w:p>
    <w:p w:rsidR="00EE2297" w:rsidRPr="00EE2297" w:rsidRDefault="00EE2297" w:rsidP="00EE2297">
      <w:pPr>
        <w:tabs>
          <w:tab w:val="left" w:pos="600"/>
        </w:tabs>
        <w:suppressAutoHyphens/>
        <w:ind w:left="0" w:firstLine="0"/>
        <w:rPr>
          <w:color w:val="000000"/>
          <w:sz w:val="24"/>
          <w:szCs w:val="24"/>
        </w:rPr>
      </w:pPr>
      <w:r>
        <w:rPr>
          <w:color w:val="000000"/>
          <w:sz w:val="24"/>
          <w:szCs w:val="24"/>
        </w:rPr>
        <w:t xml:space="preserve">     7D.</w:t>
      </w:r>
      <w:r>
        <w:rPr>
          <w:color w:val="000000"/>
          <w:sz w:val="24"/>
          <w:szCs w:val="24"/>
        </w:rPr>
        <w:tab/>
      </w:r>
      <w:r w:rsidRPr="00D9558E">
        <w:rPr>
          <w:color w:val="000000"/>
          <w:sz w:val="24"/>
          <w:szCs w:val="24"/>
        </w:rPr>
        <w:t>Wzór umowy</w:t>
      </w:r>
      <w:r>
        <w:rPr>
          <w:color w:val="000000"/>
          <w:sz w:val="24"/>
          <w:szCs w:val="24"/>
        </w:rPr>
        <w:t xml:space="preserve"> na część 4</w:t>
      </w:r>
    </w:p>
    <w:p w:rsidR="00EE2297" w:rsidRPr="00EE2297" w:rsidRDefault="00EE2297" w:rsidP="00EE2297">
      <w:pPr>
        <w:tabs>
          <w:tab w:val="left" w:pos="600"/>
        </w:tabs>
        <w:suppressAutoHyphens/>
        <w:ind w:left="0" w:firstLine="0"/>
        <w:rPr>
          <w:color w:val="000000"/>
          <w:sz w:val="24"/>
          <w:szCs w:val="24"/>
        </w:rPr>
      </w:pPr>
    </w:p>
    <w:p w:rsidR="00EE2297" w:rsidRPr="00EE2297" w:rsidRDefault="00EE2297" w:rsidP="00EE2297">
      <w:pPr>
        <w:tabs>
          <w:tab w:val="left" w:pos="600"/>
        </w:tabs>
        <w:suppressAutoHyphens/>
        <w:ind w:left="0" w:firstLine="0"/>
        <w:rPr>
          <w:color w:val="000000"/>
          <w:sz w:val="24"/>
          <w:szCs w:val="24"/>
        </w:rPr>
      </w:pPr>
    </w:p>
    <w:p w:rsidR="00EE2297" w:rsidRPr="00D9558E" w:rsidRDefault="00EE2297" w:rsidP="00EE2297">
      <w:pPr>
        <w:tabs>
          <w:tab w:val="left" w:pos="600"/>
        </w:tabs>
        <w:suppressAutoHyphens/>
        <w:ind w:left="0" w:firstLine="0"/>
        <w:rPr>
          <w:sz w:val="24"/>
          <w:szCs w:val="24"/>
        </w:rPr>
      </w:pPr>
    </w:p>
    <w:sectPr w:rsidR="00EE2297" w:rsidRPr="00D9558E" w:rsidSect="00815BB5">
      <w:headerReference w:type="default" r:id="rId12"/>
      <w:footerReference w:type="default" r:id="rId13"/>
      <w:footerReference w:type="first" r:id="rId14"/>
      <w:pgSz w:w="11907" w:h="16840"/>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E18" w:rsidRDefault="00245E18" w:rsidP="00AB3C7B">
      <w:r>
        <w:separator/>
      </w:r>
    </w:p>
  </w:endnote>
  <w:endnote w:type="continuationSeparator" w:id="0">
    <w:p w:rsidR="00245E18" w:rsidRDefault="00245E18" w:rsidP="00AB3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 Gothic Heavy">
    <w:charset w:val="EE"/>
    <w:family w:val="swiss"/>
    <w:pitch w:val="variable"/>
    <w:sig w:usb0="00000287" w:usb1="00000000" w:usb2="00000000" w:usb3="00000000" w:csb0="0000009F" w:csb1="00000000"/>
  </w:font>
  <w:font w:name="Arial, 'Times New Roman'">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TE17FFBD0t00">
    <w:altName w:val="MS Mincho"/>
    <w:panose1 w:val="00000000000000000000"/>
    <w:charset w:val="80"/>
    <w:family w:val="auto"/>
    <w:notTrueType/>
    <w:pitch w:val="default"/>
    <w:sig w:usb0="00000003" w:usb1="08070000" w:usb2="00000010" w:usb3="00000000" w:csb0="00020001" w:csb1="00000000"/>
  </w:font>
  <w:font w:name="TTE1C00810t00">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00844"/>
      <w:docPartObj>
        <w:docPartGallery w:val="Page Numbers (Bottom of Page)"/>
        <w:docPartUnique/>
      </w:docPartObj>
    </w:sdtPr>
    <w:sdtEndPr/>
    <w:sdtContent>
      <w:p w:rsidR="002222CE" w:rsidRDefault="00245E18">
        <w:pPr>
          <w:pStyle w:val="Stopka"/>
        </w:pPr>
        <w:r>
          <w:fldChar w:fldCharType="begin"/>
        </w:r>
        <w:r>
          <w:instrText xml:space="preserve"> PAGE   \* MERGEFORMAT </w:instrText>
        </w:r>
        <w:r>
          <w:fldChar w:fldCharType="separate"/>
        </w:r>
        <w:r w:rsidR="00DE102B">
          <w:rPr>
            <w:noProof/>
          </w:rPr>
          <w:t>14</w:t>
        </w:r>
        <w:r>
          <w:rPr>
            <w:noProof/>
          </w:rPr>
          <w:fldChar w:fldCharType="end"/>
        </w:r>
      </w:p>
    </w:sdtContent>
  </w:sdt>
  <w:p w:rsidR="002222CE" w:rsidRDefault="002222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2CE" w:rsidRDefault="002222CE" w:rsidP="00092C59">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E18" w:rsidRDefault="00245E18" w:rsidP="00AB3C7B">
      <w:r>
        <w:separator/>
      </w:r>
    </w:p>
  </w:footnote>
  <w:footnote w:type="continuationSeparator" w:id="0">
    <w:p w:rsidR="00245E18" w:rsidRDefault="00245E18" w:rsidP="00AB3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2CE" w:rsidRDefault="002222CE" w:rsidP="00092C59">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1031"/>
        </w:tabs>
        <w:ind w:left="-1031" w:firstLine="0"/>
      </w:pPr>
    </w:lvl>
    <w:lvl w:ilvl="1">
      <w:start w:val="1"/>
      <w:numFmt w:val="none"/>
      <w:suff w:val="nothing"/>
      <w:lvlText w:val=""/>
      <w:lvlJc w:val="left"/>
      <w:pPr>
        <w:tabs>
          <w:tab w:val="num" w:pos="-1031"/>
        </w:tabs>
        <w:ind w:left="-1031" w:firstLine="0"/>
      </w:pPr>
    </w:lvl>
    <w:lvl w:ilvl="2">
      <w:start w:val="1"/>
      <w:numFmt w:val="none"/>
      <w:suff w:val="nothing"/>
      <w:lvlText w:val=""/>
      <w:lvlJc w:val="left"/>
      <w:pPr>
        <w:tabs>
          <w:tab w:val="num" w:pos="-1031"/>
        </w:tabs>
        <w:ind w:left="-1031" w:firstLine="0"/>
      </w:pPr>
    </w:lvl>
    <w:lvl w:ilvl="3">
      <w:start w:val="1"/>
      <w:numFmt w:val="none"/>
      <w:suff w:val="nothing"/>
      <w:lvlText w:val=""/>
      <w:lvlJc w:val="left"/>
      <w:pPr>
        <w:tabs>
          <w:tab w:val="num" w:pos="-1031"/>
        </w:tabs>
        <w:ind w:left="-1031" w:firstLine="0"/>
      </w:pPr>
    </w:lvl>
    <w:lvl w:ilvl="4">
      <w:start w:val="1"/>
      <w:numFmt w:val="none"/>
      <w:suff w:val="nothing"/>
      <w:lvlText w:val=""/>
      <w:lvlJc w:val="left"/>
      <w:pPr>
        <w:tabs>
          <w:tab w:val="num" w:pos="-1031"/>
        </w:tabs>
        <w:ind w:left="-1031" w:firstLine="0"/>
      </w:pPr>
    </w:lvl>
    <w:lvl w:ilvl="5">
      <w:start w:val="1"/>
      <w:numFmt w:val="none"/>
      <w:suff w:val="nothing"/>
      <w:lvlText w:val=""/>
      <w:lvlJc w:val="left"/>
      <w:pPr>
        <w:tabs>
          <w:tab w:val="num" w:pos="-1031"/>
        </w:tabs>
        <w:ind w:left="-1031" w:firstLine="0"/>
      </w:pPr>
    </w:lvl>
    <w:lvl w:ilvl="6">
      <w:start w:val="1"/>
      <w:numFmt w:val="none"/>
      <w:suff w:val="nothing"/>
      <w:lvlText w:val=""/>
      <w:lvlJc w:val="left"/>
      <w:pPr>
        <w:tabs>
          <w:tab w:val="num" w:pos="-1031"/>
        </w:tabs>
        <w:ind w:left="-1031" w:firstLine="0"/>
      </w:pPr>
    </w:lvl>
    <w:lvl w:ilvl="7">
      <w:start w:val="1"/>
      <w:numFmt w:val="none"/>
      <w:suff w:val="nothing"/>
      <w:lvlText w:val=""/>
      <w:lvlJc w:val="left"/>
      <w:pPr>
        <w:tabs>
          <w:tab w:val="num" w:pos="-1031"/>
        </w:tabs>
        <w:ind w:left="-1031" w:firstLine="0"/>
      </w:pPr>
    </w:lvl>
    <w:lvl w:ilvl="8">
      <w:start w:val="1"/>
      <w:numFmt w:val="none"/>
      <w:suff w:val="nothing"/>
      <w:lvlText w:val=""/>
      <w:lvlJc w:val="left"/>
      <w:pPr>
        <w:tabs>
          <w:tab w:val="num" w:pos="-1031"/>
        </w:tabs>
        <w:ind w:left="-1031"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70"/>
        </w:tabs>
        <w:ind w:left="1070" w:hanging="360"/>
      </w:pPr>
    </w:lvl>
  </w:abstractNum>
  <w:abstractNum w:abstractNumId="2" w15:restartNumberingAfterBreak="0">
    <w:nsid w:val="0000000D"/>
    <w:multiLevelType w:val="singleLevel"/>
    <w:tmpl w:val="0000000D"/>
    <w:name w:val="WW8Num5"/>
    <w:lvl w:ilvl="0">
      <w:start w:val="1"/>
      <w:numFmt w:val="bullet"/>
      <w:lvlText w:val="-"/>
      <w:lvlJc w:val="left"/>
      <w:pPr>
        <w:ind w:left="360" w:hanging="360"/>
      </w:pPr>
      <w:rPr>
        <w:rFonts w:ascii="Times New Roman" w:hAnsi="Times New Roman" w:cs="Times New Roman"/>
      </w:rPr>
    </w:lvl>
  </w:abstractNum>
  <w:abstractNum w:abstractNumId="3" w15:restartNumberingAfterBreak="0">
    <w:nsid w:val="00000010"/>
    <w:multiLevelType w:val="multilevel"/>
    <w:tmpl w:val="00000010"/>
    <w:name w:val="WW8Num16"/>
    <w:lvl w:ilvl="0">
      <w:start w:val="16"/>
      <w:numFmt w:val="decimal"/>
      <w:lvlText w:val="%1"/>
      <w:lvlJc w:val="left"/>
      <w:pPr>
        <w:tabs>
          <w:tab w:val="num" w:pos="660"/>
        </w:tabs>
      </w:pPr>
    </w:lvl>
    <w:lvl w:ilvl="1">
      <w:start w:val="1"/>
      <w:numFmt w:val="decimal"/>
      <w:lvlText w:val="%1.%2"/>
      <w:lvlJc w:val="left"/>
      <w:pPr>
        <w:tabs>
          <w:tab w:val="num" w:pos="6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4" w15:restartNumberingAfterBreak="0">
    <w:nsid w:val="02D7166A"/>
    <w:multiLevelType w:val="hybridMultilevel"/>
    <w:tmpl w:val="1F2086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7FD2D0F"/>
    <w:multiLevelType w:val="hybridMultilevel"/>
    <w:tmpl w:val="32AA086E"/>
    <w:lvl w:ilvl="0" w:tplc="BFB0746C">
      <w:start w:val="1"/>
      <w:numFmt w:val="decimal"/>
      <w:pStyle w:val="tytu"/>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C40740"/>
    <w:multiLevelType w:val="multilevel"/>
    <w:tmpl w:val="C326FE82"/>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2B6F6E"/>
    <w:multiLevelType w:val="multilevel"/>
    <w:tmpl w:val="25CED694"/>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925FA0"/>
    <w:multiLevelType w:val="hybridMultilevel"/>
    <w:tmpl w:val="084CAD90"/>
    <w:lvl w:ilvl="0" w:tplc="A336C062">
      <w:start w:val="1"/>
      <w:numFmt w:val="upperRoman"/>
      <w:pStyle w:val="Rzymskie"/>
      <w:lvlText w:val="%1."/>
      <w:lvlJc w:val="left"/>
      <w:pPr>
        <w:tabs>
          <w:tab w:val="num" w:pos="180"/>
        </w:tabs>
        <w:ind w:left="180" w:hanging="180"/>
      </w:pPr>
      <w:rPr>
        <w:rFonts w:hint="default"/>
        <w:b/>
      </w:rPr>
    </w:lvl>
    <w:lvl w:ilvl="1" w:tplc="EFEE27EC">
      <w:start w:val="1"/>
      <w:numFmt w:val="decimal"/>
      <w:lvlText w:val="%2)"/>
      <w:lvlJc w:val="left"/>
      <w:pPr>
        <w:tabs>
          <w:tab w:val="num" w:pos="682"/>
        </w:tabs>
        <w:ind w:left="965" w:hanging="283"/>
      </w:pPr>
      <w:rPr>
        <w:rFonts w:hint="default"/>
        <w:b/>
        <w:i w:val="0"/>
        <w:sz w:val="24"/>
        <w:szCs w:val="24"/>
        <w:u w:val="none"/>
      </w:rPr>
    </w:lvl>
    <w:lvl w:ilvl="2" w:tplc="06DA4A48">
      <w:start w:val="2"/>
      <w:numFmt w:val="decimalZero"/>
      <w:lvlText w:val="%3)"/>
      <w:lvlJc w:val="left"/>
      <w:pPr>
        <w:tabs>
          <w:tab w:val="num" w:pos="1942"/>
        </w:tabs>
        <w:ind w:left="1942" w:hanging="360"/>
      </w:pPr>
      <w:rPr>
        <w:rFonts w:hint="default"/>
      </w:rPr>
    </w:lvl>
    <w:lvl w:ilvl="3" w:tplc="FA1E0860">
      <w:start w:val="45"/>
      <w:numFmt w:val="decimal"/>
      <w:lvlText w:val="%4"/>
      <w:lvlJc w:val="left"/>
      <w:pPr>
        <w:ind w:left="2482" w:hanging="360"/>
      </w:pPr>
      <w:rPr>
        <w:rFonts w:hint="default"/>
      </w:rPr>
    </w:lvl>
    <w:lvl w:ilvl="4" w:tplc="A8507DFC">
      <w:start w:val="1"/>
      <w:numFmt w:val="lowerLetter"/>
      <w:lvlText w:val="%5)"/>
      <w:lvlJc w:val="left"/>
      <w:pPr>
        <w:ind w:left="3202" w:hanging="360"/>
      </w:pPr>
      <w:rPr>
        <w:rFonts w:hint="default"/>
        <w:u w:val="none"/>
      </w:rPr>
    </w:lvl>
    <w:lvl w:ilvl="5" w:tplc="C07CE65A">
      <w:start w:val="1"/>
      <w:numFmt w:val="decimal"/>
      <w:lvlText w:val="%6)"/>
      <w:lvlJc w:val="left"/>
      <w:pPr>
        <w:ind w:left="4102" w:hanging="360"/>
      </w:pPr>
      <w:rPr>
        <w:rFonts w:hint="default"/>
      </w:rPr>
    </w:lvl>
    <w:lvl w:ilvl="6" w:tplc="D1203946">
      <w:start w:val="2"/>
      <w:numFmt w:val="decimal"/>
      <w:lvlText w:val="%7."/>
      <w:lvlJc w:val="left"/>
      <w:pPr>
        <w:tabs>
          <w:tab w:val="num" w:pos="4642"/>
        </w:tabs>
        <w:ind w:left="4642" w:hanging="360"/>
      </w:pPr>
      <w:rPr>
        <w:rFonts w:hint="default"/>
      </w:rPr>
    </w:lvl>
    <w:lvl w:ilvl="7" w:tplc="AD786036" w:tentative="1">
      <w:start w:val="1"/>
      <w:numFmt w:val="lowerLetter"/>
      <w:lvlText w:val="%8."/>
      <w:lvlJc w:val="left"/>
      <w:pPr>
        <w:tabs>
          <w:tab w:val="num" w:pos="5362"/>
        </w:tabs>
        <w:ind w:left="5362" w:hanging="360"/>
      </w:pPr>
    </w:lvl>
    <w:lvl w:ilvl="8" w:tplc="5E28A986" w:tentative="1">
      <w:start w:val="1"/>
      <w:numFmt w:val="lowerRoman"/>
      <w:lvlText w:val="%9."/>
      <w:lvlJc w:val="right"/>
      <w:pPr>
        <w:tabs>
          <w:tab w:val="num" w:pos="6082"/>
        </w:tabs>
        <w:ind w:left="6082" w:hanging="180"/>
      </w:pPr>
    </w:lvl>
  </w:abstractNum>
  <w:abstractNum w:abstractNumId="9" w15:restartNumberingAfterBreak="0">
    <w:nsid w:val="18663B6F"/>
    <w:multiLevelType w:val="multilevel"/>
    <w:tmpl w:val="B8B8FEA6"/>
    <w:lvl w:ilvl="0">
      <w:start w:val="17"/>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4B7500"/>
    <w:multiLevelType w:val="hybridMultilevel"/>
    <w:tmpl w:val="129E9A9C"/>
    <w:lvl w:ilvl="0" w:tplc="D640CC26">
      <w:start w:val="11"/>
      <w:numFmt w:val="decimal"/>
      <w:pStyle w:val="2"/>
      <w:lvlText w:val="%1."/>
      <w:lvlJc w:val="left"/>
      <w:pPr>
        <w:ind w:left="720" w:hanging="360"/>
      </w:pPr>
      <w:rPr>
        <w:rFonts w:hint="default"/>
      </w:rPr>
    </w:lvl>
    <w:lvl w:ilvl="1" w:tplc="6C567A7A" w:tentative="1">
      <w:start w:val="1"/>
      <w:numFmt w:val="lowerLetter"/>
      <w:lvlText w:val="%2."/>
      <w:lvlJc w:val="left"/>
      <w:pPr>
        <w:ind w:left="1440" w:hanging="360"/>
      </w:pPr>
    </w:lvl>
    <w:lvl w:ilvl="2" w:tplc="155249B8" w:tentative="1">
      <w:start w:val="1"/>
      <w:numFmt w:val="lowerRoman"/>
      <w:lvlText w:val="%3."/>
      <w:lvlJc w:val="right"/>
      <w:pPr>
        <w:ind w:left="2160" w:hanging="180"/>
      </w:pPr>
    </w:lvl>
    <w:lvl w:ilvl="3" w:tplc="6BFE5FB4" w:tentative="1">
      <w:start w:val="1"/>
      <w:numFmt w:val="decimal"/>
      <w:lvlText w:val="%4."/>
      <w:lvlJc w:val="left"/>
      <w:pPr>
        <w:ind w:left="2880" w:hanging="360"/>
      </w:pPr>
    </w:lvl>
    <w:lvl w:ilvl="4" w:tplc="089E19B4" w:tentative="1">
      <w:start w:val="1"/>
      <w:numFmt w:val="lowerLetter"/>
      <w:lvlText w:val="%5."/>
      <w:lvlJc w:val="left"/>
      <w:pPr>
        <w:ind w:left="3600" w:hanging="360"/>
      </w:pPr>
    </w:lvl>
    <w:lvl w:ilvl="5" w:tplc="563C8EB6" w:tentative="1">
      <w:start w:val="1"/>
      <w:numFmt w:val="lowerRoman"/>
      <w:lvlText w:val="%6."/>
      <w:lvlJc w:val="right"/>
      <w:pPr>
        <w:ind w:left="4320" w:hanging="180"/>
      </w:pPr>
    </w:lvl>
    <w:lvl w:ilvl="6" w:tplc="4A2AB0BA" w:tentative="1">
      <w:start w:val="1"/>
      <w:numFmt w:val="decimal"/>
      <w:lvlText w:val="%7."/>
      <w:lvlJc w:val="left"/>
      <w:pPr>
        <w:ind w:left="5040" w:hanging="360"/>
      </w:pPr>
    </w:lvl>
    <w:lvl w:ilvl="7" w:tplc="6718747A" w:tentative="1">
      <w:start w:val="1"/>
      <w:numFmt w:val="lowerLetter"/>
      <w:lvlText w:val="%8."/>
      <w:lvlJc w:val="left"/>
      <w:pPr>
        <w:ind w:left="5760" w:hanging="360"/>
      </w:pPr>
    </w:lvl>
    <w:lvl w:ilvl="8" w:tplc="F93C1CE6" w:tentative="1">
      <w:start w:val="1"/>
      <w:numFmt w:val="lowerRoman"/>
      <w:lvlText w:val="%9."/>
      <w:lvlJc w:val="right"/>
      <w:pPr>
        <w:ind w:left="6480" w:hanging="180"/>
      </w:pPr>
    </w:lvl>
  </w:abstractNum>
  <w:abstractNum w:abstractNumId="11" w15:restartNumberingAfterBreak="0">
    <w:nsid w:val="1A6C6965"/>
    <w:multiLevelType w:val="multilevel"/>
    <w:tmpl w:val="10087D6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D371B2"/>
    <w:multiLevelType w:val="multilevel"/>
    <w:tmpl w:val="2E28F91E"/>
    <w:lvl w:ilvl="0">
      <w:start w:val="3"/>
      <w:numFmt w:val="decimal"/>
      <w:lvlText w:val="%1"/>
      <w:lvlJc w:val="left"/>
      <w:pPr>
        <w:ind w:left="360" w:hanging="360"/>
      </w:pPr>
      <w:rPr>
        <w:rFonts w:ascii="MS Reference Sans Serif" w:hAnsi="MS Reference Sans Serif" w:cs="MS Reference Sans Serif" w:hint="default"/>
        <w:sz w:val="20"/>
      </w:rPr>
    </w:lvl>
    <w:lvl w:ilvl="1">
      <w:start w:val="1"/>
      <w:numFmt w:val="decimal"/>
      <w:lvlText w:val="%1.%2"/>
      <w:lvlJc w:val="left"/>
      <w:pPr>
        <w:ind w:left="502" w:hanging="360"/>
      </w:pPr>
      <w:rPr>
        <w:rFonts w:ascii="MS Reference Sans Serif" w:hAnsi="MS Reference Sans Serif" w:cs="MS Reference Sans Serif" w:hint="default"/>
        <w:sz w:val="20"/>
      </w:rPr>
    </w:lvl>
    <w:lvl w:ilvl="2">
      <w:start w:val="1"/>
      <w:numFmt w:val="decimal"/>
      <w:lvlText w:val="%1.%2.%3"/>
      <w:lvlJc w:val="left"/>
      <w:pPr>
        <w:ind w:left="720" w:hanging="720"/>
      </w:pPr>
      <w:rPr>
        <w:rFonts w:ascii="MS Reference Sans Serif" w:hAnsi="MS Reference Sans Serif" w:cs="MS Reference Sans Serif" w:hint="default"/>
        <w:sz w:val="20"/>
      </w:rPr>
    </w:lvl>
    <w:lvl w:ilvl="3">
      <w:start w:val="1"/>
      <w:numFmt w:val="decimal"/>
      <w:lvlText w:val="%1.%2.%3.%4"/>
      <w:lvlJc w:val="left"/>
      <w:pPr>
        <w:ind w:left="720" w:hanging="720"/>
      </w:pPr>
      <w:rPr>
        <w:rFonts w:ascii="MS Reference Sans Serif" w:hAnsi="MS Reference Sans Serif" w:cs="MS Reference Sans Serif" w:hint="default"/>
        <w:sz w:val="20"/>
      </w:rPr>
    </w:lvl>
    <w:lvl w:ilvl="4">
      <w:start w:val="1"/>
      <w:numFmt w:val="decimal"/>
      <w:lvlText w:val="%1.%2.%3.%4.%5"/>
      <w:lvlJc w:val="left"/>
      <w:pPr>
        <w:ind w:left="720" w:hanging="720"/>
      </w:pPr>
      <w:rPr>
        <w:rFonts w:ascii="MS Reference Sans Serif" w:hAnsi="MS Reference Sans Serif" w:cs="MS Reference Sans Serif" w:hint="default"/>
        <w:sz w:val="20"/>
      </w:rPr>
    </w:lvl>
    <w:lvl w:ilvl="5">
      <w:start w:val="1"/>
      <w:numFmt w:val="decimal"/>
      <w:lvlText w:val="%1.%2.%3.%4.%5.%6"/>
      <w:lvlJc w:val="left"/>
      <w:pPr>
        <w:ind w:left="1080" w:hanging="1080"/>
      </w:pPr>
      <w:rPr>
        <w:rFonts w:ascii="MS Reference Sans Serif" w:hAnsi="MS Reference Sans Serif" w:cs="MS Reference Sans Serif" w:hint="default"/>
        <w:sz w:val="20"/>
      </w:rPr>
    </w:lvl>
    <w:lvl w:ilvl="6">
      <w:start w:val="1"/>
      <w:numFmt w:val="decimal"/>
      <w:lvlText w:val="%1.%2.%3.%4.%5.%6.%7"/>
      <w:lvlJc w:val="left"/>
      <w:pPr>
        <w:ind w:left="1080" w:hanging="1080"/>
      </w:pPr>
      <w:rPr>
        <w:rFonts w:ascii="MS Reference Sans Serif" w:hAnsi="MS Reference Sans Serif" w:cs="MS Reference Sans Serif" w:hint="default"/>
        <w:sz w:val="20"/>
      </w:rPr>
    </w:lvl>
    <w:lvl w:ilvl="7">
      <w:start w:val="1"/>
      <w:numFmt w:val="decimal"/>
      <w:lvlText w:val="%1.%2.%3.%4.%5.%6.%7.%8"/>
      <w:lvlJc w:val="left"/>
      <w:pPr>
        <w:ind w:left="1440" w:hanging="1440"/>
      </w:pPr>
      <w:rPr>
        <w:rFonts w:ascii="MS Reference Sans Serif" w:hAnsi="MS Reference Sans Serif" w:cs="MS Reference Sans Serif" w:hint="default"/>
        <w:sz w:val="20"/>
      </w:rPr>
    </w:lvl>
    <w:lvl w:ilvl="8">
      <w:start w:val="1"/>
      <w:numFmt w:val="decimal"/>
      <w:lvlText w:val="%1.%2.%3.%4.%5.%6.%7.%8.%9"/>
      <w:lvlJc w:val="left"/>
      <w:pPr>
        <w:ind w:left="1440" w:hanging="1440"/>
      </w:pPr>
      <w:rPr>
        <w:rFonts w:ascii="MS Reference Sans Serif" w:hAnsi="MS Reference Sans Serif" w:cs="MS Reference Sans Serif" w:hint="default"/>
        <w:sz w:val="20"/>
      </w:rPr>
    </w:lvl>
  </w:abstractNum>
  <w:abstractNum w:abstractNumId="13" w15:restartNumberingAfterBreak="0">
    <w:nsid w:val="293802DE"/>
    <w:multiLevelType w:val="multilevel"/>
    <w:tmpl w:val="5832FDF6"/>
    <w:lvl w:ilvl="0">
      <w:start w:val="1"/>
      <w:numFmt w:val="decimal"/>
      <w:lvlText w:val="%1."/>
      <w:lvlJc w:val="left"/>
      <w:pPr>
        <w:ind w:left="360" w:hanging="360"/>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855" w:hanging="144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3781" w:hanging="1800"/>
      </w:pPr>
      <w:rPr>
        <w:rFonts w:hint="default"/>
      </w:rPr>
    </w:lvl>
    <w:lvl w:ilvl="8">
      <w:start w:val="1"/>
      <w:numFmt w:val="decimal"/>
      <w:isLgl/>
      <w:lvlText w:val="%1.%2.%3.%4.%5.%6.%7.%8.%9."/>
      <w:lvlJc w:val="left"/>
      <w:pPr>
        <w:ind w:left="4424" w:hanging="2160"/>
      </w:pPr>
      <w:rPr>
        <w:rFonts w:hint="default"/>
      </w:rPr>
    </w:lvl>
  </w:abstractNum>
  <w:abstractNum w:abstractNumId="14" w15:restartNumberingAfterBreak="0">
    <w:nsid w:val="2C0162BB"/>
    <w:multiLevelType w:val="multilevel"/>
    <w:tmpl w:val="BC9AD688"/>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AC41FC4"/>
    <w:multiLevelType w:val="multilevel"/>
    <w:tmpl w:val="B11C2B40"/>
    <w:lvl w:ilvl="0">
      <w:start w:val="17"/>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A74959"/>
    <w:multiLevelType w:val="multilevel"/>
    <w:tmpl w:val="58C87A52"/>
    <w:lvl w:ilvl="0">
      <w:start w:val="14"/>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42EF00B4"/>
    <w:multiLevelType w:val="multilevel"/>
    <w:tmpl w:val="4DC2A330"/>
    <w:styleLink w:val="WW8Num13"/>
    <w:lvl w:ilvl="0">
      <w:start w:val="1"/>
      <w:numFmt w:val="lowerLetter"/>
      <w:lvlText w:val="%1)"/>
      <w:lvlJc w:val="left"/>
      <w:rPr>
        <w:rFonts w:ascii="Times New Roman" w:hAnsi="Times New Roman" w:cs="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33A57AE"/>
    <w:multiLevelType w:val="multilevel"/>
    <w:tmpl w:val="D3FAAA1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0165F5"/>
    <w:multiLevelType w:val="hybridMultilevel"/>
    <w:tmpl w:val="4B4E629C"/>
    <w:lvl w:ilvl="0" w:tplc="B088CEB6">
      <w:start w:val="1"/>
      <w:numFmt w:val="upperRoman"/>
      <w:pStyle w:val="1"/>
      <w:lvlText w:val="%1."/>
      <w:lvlJc w:val="left"/>
      <w:pPr>
        <w:tabs>
          <w:tab w:val="num" w:pos="1080"/>
        </w:tabs>
        <w:ind w:left="1080" w:hanging="720"/>
      </w:pPr>
      <w:rPr>
        <w:rFonts w:hint="default"/>
      </w:rPr>
    </w:lvl>
    <w:lvl w:ilvl="1" w:tplc="C61212E4" w:tentative="1">
      <w:start w:val="1"/>
      <w:numFmt w:val="lowerLetter"/>
      <w:lvlText w:val="%2."/>
      <w:lvlJc w:val="left"/>
      <w:pPr>
        <w:tabs>
          <w:tab w:val="num" w:pos="1440"/>
        </w:tabs>
        <w:ind w:left="1440" w:hanging="360"/>
      </w:pPr>
    </w:lvl>
    <w:lvl w:ilvl="2" w:tplc="18CCC97A">
      <w:start w:val="1"/>
      <w:numFmt w:val="lowerRoman"/>
      <w:lvlText w:val="%3."/>
      <w:lvlJc w:val="right"/>
      <w:pPr>
        <w:tabs>
          <w:tab w:val="num" w:pos="2160"/>
        </w:tabs>
        <w:ind w:left="2160" w:hanging="180"/>
      </w:pPr>
    </w:lvl>
    <w:lvl w:ilvl="3" w:tplc="F81CFB4E" w:tentative="1">
      <w:start w:val="1"/>
      <w:numFmt w:val="decimal"/>
      <w:lvlText w:val="%4."/>
      <w:lvlJc w:val="left"/>
      <w:pPr>
        <w:tabs>
          <w:tab w:val="num" w:pos="2880"/>
        </w:tabs>
        <w:ind w:left="2880" w:hanging="360"/>
      </w:pPr>
    </w:lvl>
    <w:lvl w:ilvl="4" w:tplc="6278FE04" w:tentative="1">
      <w:start w:val="1"/>
      <w:numFmt w:val="lowerLetter"/>
      <w:lvlText w:val="%5."/>
      <w:lvlJc w:val="left"/>
      <w:pPr>
        <w:tabs>
          <w:tab w:val="num" w:pos="3600"/>
        </w:tabs>
        <w:ind w:left="3600" w:hanging="360"/>
      </w:pPr>
    </w:lvl>
    <w:lvl w:ilvl="5" w:tplc="8248762E" w:tentative="1">
      <w:start w:val="1"/>
      <w:numFmt w:val="lowerRoman"/>
      <w:lvlText w:val="%6."/>
      <w:lvlJc w:val="right"/>
      <w:pPr>
        <w:tabs>
          <w:tab w:val="num" w:pos="4320"/>
        </w:tabs>
        <w:ind w:left="4320" w:hanging="180"/>
      </w:pPr>
    </w:lvl>
    <w:lvl w:ilvl="6" w:tplc="42B0E1E2" w:tentative="1">
      <w:start w:val="1"/>
      <w:numFmt w:val="decimal"/>
      <w:lvlText w:val="%7."/>
      <w:lvlJc w:val="left"/>
      <w:pPr>
        <w:tabs>
          <w:tab w:val="num" w:pos="5040"/>
        </w:tabs>
        <w:ind w:left="5040" w:hanging="360"/>
      </w:pPr>
    </w:lvl>
    <w:lvl w:ilvl="7" w:tplc="1518ADDA" w:tentative="1">
      <w:start w:val="1"/>
      <w:numFmt w:val="lowerLetter"/>
      <w:lvlText w:val="%8."/>
      <w:lvlJc w:val="left"/>
      <w:pPr>
        <w:tabs>
          <w:tab w:val="num" w:pos="5760"/>
        </w:tabs>
        <w:ind w:left="5760" w:hanging="360"/>
      </w:pPr>
    </w:lvl>
    <w:lvl w:ilvl="8" w:tplc="15D4A7B2" w:tentative="1">
      <w:start w:val="1"/>
      <w:numFmt w:val="lowerRoman"/>
      <w:lvlText w:val="%9."/>
      <w:lvlJc w:val="right"/>
      <w:pPr>
        <w:tabs>
          <w:tab w:val="num" w:pos="6480"/>
        </w:tabs>
        <w:ind w:left="6480" w:hanging="180"/>
      </w:pPr>
    </w:lvl>
  </w:abstractNum>
  <w:abstractNum w:abstractNumId="20" w15:restartNumberingAfterBreak="0">
    <w:nsid w:val="51502A2B"/>
    <w:multiLevelType w:val="multilevel"/>
    <w:tmpl w:val="C958D13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C3571B"/>
    <w:multiLevelType w:val="hybridMultilevel"/>
    <w:tmpl w:val="278684F2"/>
    <w:lvl w:ilvl="0" w:tplc="EA0C7F1E">
      <w:start w:val="2"/>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2B013A"/>
    <w:multiLevelType w:val="hybridMultilevel"/>
    <w:tmpl w:val="C632FDBA"/>
    <w:lvl w:ilvl="0" w:tplc="80BC3828">
      <w:start w:val="2"/>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860FFE"/>
    <w:multiLevelType w:val="multilevel"/>
    <w:tmpl w:val="A064AAB8"/>
    <w:lvl w:ilvl="0">
      <w:start w:val="1"/>
      <w:numFmt w:val="decimal"/>
      <w:pStyle w:val="Numery1"/>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B32514C"/>
    <w:multiLevelType w:val="multilevel"/>
    <w:tmpl w:val="512A1134"/>
    <w:styleLink w:val="WWNum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67C24C35"/>
    <w:multiLevelType w:val="multilevel"/>
    <w:tmpl w:val="AAAE483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8FD0DC1"/>
    <w:multiLevelType w:val="hybridMultilevel"/>
    <w:tmpl w:val="18AE0EAA"/>
    <w:lvl w:ilvl="0" w:tplc="18140A44">
      <w:start w:val="2"/>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364DFC"/>
    <w:multiLevelType w:val="multilevel"/>
    <w:tmpl w:val="249CEE22"/>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25A3368"/>
    <w:multiLevelType w:val="multilevel"/>
    <w:tmpl w:val="D8D4E988"/>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64222EB"/>
    <w:multiLevelType w:val="hybridMultilevel"/>
    <w:tmpl w:val="29CE33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197953"/>
    <w:multiLevelType w:val="hybridMultilevel"/>
    <w:tmpl w:val="421A363E"/>
    <w:lvl w:ilvl="0" w:tplc="3A4AA7DE">
      <w:start w:val="1"/>
      <w:numFmt w:val="lowerLetter"/>
      <w:lvlText w:val="%1)"/>
      <w:lvlJc w:val="left"/>
      <w:pPr>
        <w:ind w:left="1485" w:hanging="360"/>
      </w:pPr>
      <w:rPr>
        <w:rFonts w:ascii="Times New Roman" w:eastAsia="Arial Unicode MS" w:hAnsi="Times New Roman" w:cs="Times New Roman"/>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1" w15:restartNumberingAfterBreak="0">
    <w:nsid w:val="79D237E6"/>
    <w:multiLevelType w:val="multilevel"/>
    <w:tmpl w:val="46AC88B0"/>
    <w:lvl w:ilvl="0">
      <w:start w:val="17"/>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F610ED9"/>
    <w:multiLevelType w:val="multilevel"/>
    <w:tmpl w:val="B37C14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23"/>
  </w:num>
  <w:num w:numId="3">
    <w:abstractNumId w:val="19"/>
  </w:num>
  <w:num w:numId="4">
    <w:abstractNumId w:val="17"/>
  </w:num>
  <w:num w:numId="5">
    <w:abstractNumId w:val="10"/>
  </w:num>
  <w:num w:numId="6">
    <w:abstractNumId w:val="5"/>
  </w:num>
  <w:num w:numId="7">
    <w:abstractNumId w:val="20"/>
  </w:num>
  <w:num w:numId="8">
    <w:abstractNumId w:val="18"/>
  </w:num>
  <w:num w:numId="9">
    <w:abstractNumId w:val="11"/>
  </w:num>
  <w:num w:numId="10">
    <w:abstractNumId w:val="16"/>
  </w:num>
  <w:num w:numId="11">
    <w:abstractNumId w:val="28"/>
  </w:num>
  <w:num w:numId="12">
    <w:abstractNumId w:val="27"/>
  </w:num>
  <w:num w:numId="13">
    <w:abstractNumId w:val="15"/>
  </w:num>
  <w:num w:numId="14">
    <w:abstractNumId w:val="9"/>
  </w:num>
  <w:num w:numId="15">
    <w:abstractNumId w:val="6"/>
  </w:num>
  <w:num w:numId="16">
    <w:abstractNumId w:val="24"/>
  </w:num>
  <w:num w:numId="17">
    <w:abstractNumId w:val="7"/>
  </w:num>
  <w:num w:numId="18">
    <w:abstractNumId w:val="1"/>
  </w:num>
  <w:num w:numId="19">
    <w:abstractNumId w:val="32"/>
  </w:num>
  <w:num w:numId="20">
    <w:abstractNumId w:val="14"/>
  </w:num>
  <w:num w:numId="21">
    <w:abstractNumId w:val="30"/>
  </w:num>
  <w:num w:numId="22">
    <w:abstractNumId w:val="12"/>
  </w:num>
  <w:num w:numId="23">
    <w:abstractNumId w:val="25"/>
  </w:num>
  <w:num w:numId="24">
    <w:abstractNumId w:val="13"/>
  </w:num>
  <w:num w:numId="25">
    <w:abstractNumId w:val="4"/>
  </w:num>
  <w:num w:numId="26">
    <w:abstractNumId w:val="31"/>
  </w:num>
  <w:num w:numId="27">
    <w:abstractNumId w:val="21"/>
  </w:num>
  <w:num w:numId="28">
    <w:abstractNumId w:val="26"/>
  </w:num>
  <w:num w:numId="29">
    <w:abstractNumId w:val="22"/>
  </w:num>
  <w:num w:numId="30">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441"/>
    <w:rsid w:val="00003DF0"/>
    <w:rsid w:val="000056A7"/>
    <w:rsid w:val="0000579D"/>
    <w:rsid w:val="00006E2D"/>
    <w:rsid w:val="000135F4"/>
    <w:rsid w:val="00022AEE"/>
    <w:rsid w:val="0002559A"/>
    <w:rsid w:val="000377ED"/>
    <w:rsid w:val="00050218"/>
    <w:rsid w:val="00055B00"/>
    <w:rsid w:val="00074891"/>
    <w:rsid w:val="00081C0B"/>
    <w:rsid w:val="0008696A"/>
    <w:rsid w:val="00092C59"/>
    <w:rsid w:val="000C36E3"/>
    <w:rsid w:val="000C6EB5"/>
    <w:rsid w:val="000D34E5"/>
    <w:rsid w:val="000D7D4F"/>
    <w:rsid w:val="000E4875"/>
    <w:rsid w:val="000E57BE"/>
    <w:rsid w:val="000F4FCF"/>
    <w:rsid w:val="000F7FA6"/>
    <w:rsid w:val="00124CBE"/>
    <w:rsid w:val="00127747"/>
    <w:rsid w:val="00130A7B"/>
    <w:rsid w:val="00133150"/>
    <w:rsid w:val="001424C9"/>
    <w:rsid w:val="00161670"/>
    <w:rsid w:val="00166935"/>
    <w:rsid w:val="0017402E"/>
    <w:rsid w:val="00175BEB"/>
    <w:rsid w:val="0018101E"/>
    <w:rsid w:val="00184267"/>
    <w:rsid w:val="001C2A10"/>
    <w:rsid w:val="001D09DE"/>
    <w:rsid w:val="001D32CB"/>
    <w:rsid w:val="001D6B4A"/>
    <w:rsid w:val="001E0B5D"/>
    <w:rsid w:val="001E2438"/>
    <w:rsid w:val="001E3B34"/>
    <w:rsid w:val="001F0C48"/>
    <w:rsid w:val="001F46A6"/>
    <w:rsid w:val="00202D58"/>
    <w:rsid w:val="00202FB0"/>
    <w:rsid w:val="00217A52"/>
    <w:rsid w:val="002219C9"/>
    <w:rsid w:val="002222CE"/>
    <w:rsid w:val="00241183"/>
    <w:rsid w:val="00241AD3"/>
    <w:rsid w:val="002454E8"/>
    <w:rsid w:val="00245E18"/>
    <w:rsid w:val="00256220"/>
    <w:rsid w:val="00262105"/>
    <w:rsid w:val="00266591"/>
    <w:rsid w:val="00276508"/>
    <w:rsid w:val="00280AD1"/>
    <w:rsid w:val="002825DD"/>
    <w:rsid w:val="00284325"/>
    <w:rsid w:val="0029545B"/>
    <w:rsid w:val="0029559E"/>
    <w:rsid w:val="002A4BE9"/>
    <w:rsid w:val="002A507E"/>
    <w:rsid w:val="002A6B4E"/>
    <w:rsid w:val="002B734E"/>
    <w:rsid w:val="002C1CBB"/>
    <w:rsid w:val="002D6D2B"/>
    <w:rsid w:val="002F7097"/>
    <w:rsid w:val="00325CFA"/>
    <w:rsid w:val="00325DF9"/>
    <w:rsid w:val="00331A22"/>
    <w:rsid w:val="00342BC9"/>
    <w:rsid w:val="00344A12"/>
    <w:rsid w:val="00345A6A"/>
    <w:rsid w:val="0035030F"/>
    <w:rsid w:val="00350EAB"/>
    <w:rsid w:val="00355A6C"/>
    <w:rsid w:val="00366BF6"/>
    <w:rsid w:val="00385EE0"/>
    <w:rsid w:val="003A32E7"/>
    <w:rsid w:val="003A6F16"/>
    <w:rsid w:val="003A7C3E"/>
    <w:rsid w:val="003B1FF6"/>
    <w:rsid w:val="003B2D84"/>
    <w:rsid w:val="003B33C6"/>
    <w:rsid w:val="003C1AAB"/>
    <w:rsid w:val="003C30A0"/>
    <w:rsid w:val="003C3D61"/>
    <w:rsid w:val="003D2BEB"/>
    <w:rsid w:val="003D701A"/>
    <w:rsid w:val="003E36F5"/>
    <w:rsid w:val="003E480A"/>
    <w:rsid w:val="003E4C6D"/>
    <w:rsid w:val="004033E8"/>
    <w:rsid w:val="00404C66"/>
    <w:rsid w:val="00424AC1"/>
    <w:rsid w:val="00446DBD"/>
    <w:rsid w:val="004478E6"/>
    <w:rsid w:val="00456581"/>
    <w:rsid w:val="00483759"/>
    <w:rsid w:val="00497402"/>
    <w:rsid w:val="004B1454"/>
    <w:rsid w:val="004B4A64"/>
    <w:rsid w:val="004C10CB"/>
    <w:rsid w:val="004C47DF"/>
    <w:rsid w:val="004D5D57"/>
    <w:rsid w:val="004D69F6"/>
    <w:rsid w:val="004E6091"/>
    <w:rsid w:val="004E6251"/>
    <w:rsid w:val="0050580A"/>
    <w:rsid w:val="00507A30"/>
    <w:rsid w:val="00524215"/>
    <w:rsid w:val="005427B1"/>
    <w:rsid w:val="0054432C"/>
    <w:rsid w:val="00561C39"/>
    <w:rsid w:val="00571599"/>
    <w:rsid w:val="00577D5B"/>
    <w:rsid w:val="00581E44"/>
    <w:rsid w:val="00592FA3"/>
    <w:rsid w:val="00593FC3"/>
    <w:rsid w:val="0059569C"/>
    <w:rsid w:val="00595DFB"/>
    <w:rsid w:val="005A19B3"/>
    <w:rsid w:val="005A2ECB"/>
    <w:rsid w:val="005A2EEA"/>
    <w:rsid w:val="005A440B"/>
    <w:rsid w:val="005B4160"/>
    <w:rsid w:val="005B7512"/>
    <w:rsid w:val="005B7C6E"/>
    <w:rsid w:val="005C6AF4"/>
    <w:rsid w:val="005D0293"/>
    <w:rsid w:val="005E45BE"/>
    <w:rsid w:val="005E45DA"/>
    <w:rsid w:val="00604284"/>
    <w:rsid w:val="00626AF0"/>
    <w:rsid w:val="00634EA8"/>
    <w:rsid w:val="00637024"/>
    <w:rsid w:val="00642BC1"/>
    <w:rsid w:val="00646B2F"/>
    <w:rsid w:val="00653305"/>
    <w:rsid w:val="00654AA9"/>
    <w:rsid w:val="006632D1"/>
    <w:rsid w:val="006854D3"/>
    <w:rsid w:val="00687649"/>
    <w:rsid w:val="00687F12"/>
    <w:rsid w:val="006903DA"/>
    <w:rsid w:val="00691EE5"/>
    <w:rsid w:val="006A09CD"/>
    <w:rsid w:val="006A35E9"/>
    <w:rsid w:val="006B36D4"/>
    <w:rsid w:val="006B4CEF"/>
    <w:rsid w:val="006B50F3"/>
    <w:rsid w:val="006B7D01"/>
    <w:rsid w:val="006C3839"/>
    <w:rsid w:val="006D72D6"/>
    <w:rsid w:val="006E04DF"/>
    <w:rsid w:val="006E4890"/>
    <w:rsid w:val="006F06DF"/>
    <w:rsid w:val="006F55A7"/>
    <w:rsid w:val="006F693D"/>
    <w:rsid w:val="007007EA"/>
    <w:rsid w:val="007020B8"/>
    <w:rsid w:val="00702DB9"/>
    <w:rsid w:val="00710764"/>
    <w:rsid w:val="00711FA1"/>
    <w:rsid w:val="00727D59"/>
    <w:rsid w:val="007540E1"/>
    <w:rsid w:val="00765140"/>
    <w:rsid w:val="007826E3"/>
    <w:rsid w:val="0079186C"/>
    <w:rsid w:val="00791B11"/>
    <w:rsid w:val="00797AAD"/>
    <w:rsid w:val="007A18CA"/>
    <w:rsid w:val="007A2EA8"/>
    <w:rsid w:val="007B4970"/>
    <w:rsid w:val="007B6E70"/>
    <w:rsid w:val="007C6F7F"/>
    <w:rsid w:val="007E706D"/>
    <w:rsid w:val="007F2F1E"/>
    <w:rsid w:val="007F4406"/>
    <w:rsid w:val="00810C2C"/>
    <w:rsid w:val="00815BB5"/>
    <w:rsid w:val="008630D4"/>
    <w:rsid w:val="00887148"/>
    <w:rsid w:val="00893060"/>
    <w:rsid w:val="008A24CC"/>
    <w:rsid w:val="008A380F"/>
    <w:rsid w:val="008B197C"/>
    <w:rsid w:val="008D0781"/>
    <w:rsid w:val="008D2F9A"/>
    <w:rsid w:val="008D5499"/>
    <w:rsid w:val="008E4E66"/>
    <w:rsid w:val="008F0976"/>
    <w:rsid w:val="008F53BF"/>
    <w:rsid w:val="008F7BCA"/>
    <w:rsid w:val="00900237"/>
    <w:rsid w:val="0090322C"/>
    <w:rsid w:val="009063C4"/>
    <w:rsid w:val="00920AE0"/>
    <w:rsid w:val="00923E3E"/>
    <w:rsid w:val="00933B8C"/>
    <w:rsid w:val="009375C4"/>
    <w:rsid w:val="009428E0"/>
    <w:rsid w:val="00962E16"/>
    <w:rsid w:val="00964861"/>
    <w:rsid w:val="00972907"/>
    <w:rsid w:val="00975386"/>
    <w:rsid w:val="00993A72"/>
    <w:rsid w:val="00996F25"/>
    <w:rsid w:val="009A27B6"/>
    <w:rsid w:val="009B7FDA"/>
    <w:rsid w:val="009C7A68"/>
    <w:rsid w:val="009D580F"/>
    <w:rsid w:val="009F01D7"/>
    <w:rsid w:val="009F243C"/>
    <w:rsid w:val="00A07131"/>
    <w:rsid w:val="00A20485"/>
    <w:rsid w:val="00A344BD"/>
    <w:rsid w:val="00A34915"/>
    <w:rsid w:val="00A70283"/>
    <w:rsid w:val="00A771BC"/>
    <w:rsid w:val="00AA1B09"/>
    <w:rsid w:val="00AA698F"/>
    <w:rsid w:val="00AB0F0E"/>
    <w:rsid w:val="00AB3C7B"/>
    <w:rsid w:val="00AE4D3F"/>
    <w:rsid w:val="00B02779"/>
    <w:rsid w:val="00B305D3"/>
    <w:rsid w:val="00B3393A"/>
    <w:rsid w:val="00B34A5D"/>
    <w:rsid w:val="00B414D0"/>
    <w:rsid w:val="00B51878"/>
    <w:rsid w:val="00B521F8"/>
    <w:rsid w:val="00B54491"/>
    <w:rsid w:val="00B618C3"/>
    <w:rsid w:val="00B627E2"/>
    <w:rsid w:val="00B72695"/>
    <w:rsid w:val="00B73018"/>
    <w:rsid w:val="00B843AD"/>
    <w:rsid w:val="00B86E2D"/>
    <w:rsid w:val="00B92384"/>
    <w:rsid w:val="00B9661D"/>
    <w:rsid w:val="00BA7779"/>
    <w:rsid w:val="00BB120D"/>
    <w:rsid w:val="00BD0F31"/>
    <w:rsid w:val="00BE1A78"/>
    <w:rsid w:val="00BE461D"/>
    <w:rsid w:val="00BE5D36"/>
    <w:rsid w:val="00BF31F9"/>
    <w:rsid w:val="00C06EEA"/>
    <w:rsid w:val="00C32FB6"/>
    <w:rsid w:val="00C45EA6"/>
    <w:rsid w:val="00C50D2A"/>
    <w:rsid w:val="00C520DE"/>
    <w:rsid w:val="00C75707"/>
    <w:rsid w:val="00C86BC9"/>
    <w:rsid w:val="00C94BDC"/>
    <w:rsid w:val="00CC0441"/>
    <w:rsid w:val="00CD70BF"/>
    <w:rsid w:val="00CE2C2D"/>
    <w:rsid w:val="00CE7F04"/>
    <w:rsid w:val="00CF21F6"/>
    <w:rsid w:val="00D03F9C"/>
    <w:rsid w:val="00D066B3"/>
    <w:rsid w:val="00D06ABF"/>
    <w:rsid w:val="00D0790E"/>
    <w:rsid w:val="00D149DF"/>
    <w:rsid w:val="00D160BE"/>
    <w:rsid w:val="00D174A8"/>
    <w:rsid w:val="00D27151"/>
    <w:rsid w:val="00D31731"/>
    <w:rsid w:val="00D31F06"/>
    <w:rsid w:val="00D60165"/>
    <w:rsid w:val="00D61E70"/>
    <w:rsid w:val="00D77835"/>
    <w:rsid w:val="00D917F0"/>
    <w:rsid w:val="00D942BA"/>
    <w:rsid w:val="00D9558E"/>
    <w:rsid w:val="00D96AB1"/>
    <w:rsid w:val="00DA2CBD"/>
    <w:rsid w:val="00DE102B"/>
    <w:rsid w:val="00DE7E89"/>
    <w:rsid w:val="00DF1388"/>
    <w:rsid w:val="00E00F21"/>
    <w:rsid w:val="00E017B4"/>
    <w:rsid w:val="00E16D18"/>
    <w:rsid w:val="00E203D1"/>
    <w:rsid w:val="00E21937"/>
    <w:rsid w:val="00E279BD"/>
    <w:rsid w:val="00E30D5B"/>
    <w:rsid w:val="00E37EB2"/>
    <w:rsid w:val="00E40BDB"/>
    <w:rsid w:val="00E40CDB"/>
    <w:rsid w:val="00E431CC"/>
    <w:rsid w:val="00E50CC6"/>
    <w:rsid w:val="00E56862"/>
    <w:rsid w:val="00E63FFF"/>
    <w:rsid w:val="00EA07AB"/>
    <w:rsid w:val="00EA5F10"/>
    <w:rsid w:val="00EE2297"/>
    <w:rsid w:val="00F022A3"/>
    <w:rsid w:val="00F03F88"/>
    <w:rsid w:val="00F05149"/>
    <w:rsid w:val="00F11593"/>
    <w:rsid w:val="00F21829"/>
    <w:rsid w:val="00F64431"/>
    <w:rsid w:val="00F776C8"/>
    <w:rsid w:val="00F80C21"/>
    <w:rsid w:val="00F909F1"/>
    <w:rsid w:val="00F912F5"/>
    <w:rsid w:val="00FA31C7"/>
    <w:rsid w:val="00FA494B"/>
    <w:rsid w:val="00FA6831"/>
    <w:rsid w:val="00FB4D0E"/>
    <w:rsid w:val="00FC360D"/>
    <w:rsid w:val="00FC3E49"/>
    <w:rsid w:val="00FF2EFC"/>
    <w:rsid w:val="00FF53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5D2D48A"/>
  <w15:docId w15:val="{05956A8C-6A71-41ED-A41C-3A77CED45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CC0441"/>
    <w:pPr>
      <w:spacing w:after="0" w:line="240" w:lineRule="auto"/>
      <w:ind w:left="284" w:hanging="284"/>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C0441"/>
    <w:pPr>
      <w:keepNext/>
      <w:ind w:left="426"/>
      <w:outlineLvl w:val="0"/>
    </w:pPr>
    <w:rPr>
      <w:b/>
      <w:sz w:val="24"/>
    </w:rPr>
  </w:style>
  <w:style w:type="paragraph" w:styleId="Nagwek2">
    <w:name w:val="heading 2"/>
    <w:basedOn w:val="Normalny"/>
    <w:next w:val="Normalny"/>
    <w:link w:val="Nagwek2Znak"/>
    <w:qFormat/>
    <w:rsid w:val="00CC0441"/>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CC0441"/>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semiHidden/>
    <w:unhideWhenUsed/>
    <w:qFormat/>
    <w:rsid w:val="00AA698F"/>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CC0441"/>
    <w:pPr>
      <w:keepNext/>
      <w:ind w:left="360"/>
      <w:outlineLvl w:val="4"/>
    </w:pPr>
    <w:rPr>
      <w:b/>
      <w:color w:val="FF0000"/>
      <w:sz w:val="24"/>
    </w:rPr>
  </w:style>
  <w:style w:type="paragraph" w:styleId="Nagwek6">
    <w:name w:val="heading 6"/>
    <w:basedOn w:val="Normalny"/>
    <w:next w:val="Normalny"/>
    <w:link w:val="Nagwek6Znak"/>
    <w:uiPriority w:val="9"/>
    <w:unhideWhenUsed/>
    <w:qFormat/>
    <w:rsid w:val="008A24CC"/>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CC0441"/>
    <w:pPr>
      <w:spacing w:before="240" w:after="60"/>
      <w:outlineLvl w:val="6"/>
    </w:pPr>
    <w:rPr>
      <w:sz w:val="24"/>
      <w:szCs w:val="24"/>
    </w:rPr>
  </w:style>
  <w:style w:type="paragraph" w:styleId="Nagwek8">
    <w:name w:val="heading 8"/>
    <w:basedOn w:val="Normalny"/>
    <w:next w:val="Normalny"/>
    <w:link w:val="Nagwek8Znak"/>
    <w:qFormat/>
    <w:rsid w:val="00CC0441"/>
    <w:pPr>
      <w:spacing w:before="240" w:after="60"/>
      <w:outlineLvl w:val="7"/>
    </w:pPr>
    <w:rPr>
      <w:i/>
      <w:iCs/>
      <w:sz w:val="24"/>
      <w:szCs w:val="24"/>
    </w:rPr>
  </w:style>
  <w:style w:type="paragraph" w:styleId="Nagwek9">
    <w:name w:val="heading 9"/>
    <w:basedOn w:val="Normalny"/>
    <w:next w:val="Normalny"/>
    <w:link w:val="Nagwek9Znak"/>
    <w:uiPriority w:val="9"/>
    <w:semiHidden/>
    <w:unhideWhenUsed/>
    <w:qFormat/>
    <w:rsid w:val="00AA698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C0441"/>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CC0441"/>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CC0441"/>
    <w:rPr>
      <w:rFonts w:ascii="Arial" w:eastAsia="Times New Roman" w:hAnsi="Arial" w:cs="Arial"/>
      <w:b/>
      <w:bCs/>
      <w:sz w:val="26"/>
      <w:szCs w:val="26"/>
      <w:lang w:eastAsia="pl-PL"/>
    </w:rPr>
  </w:style>
  <w:style w:type="character" w:customStyle="1" w:styleId="Nagwek5Znak">
    <w:name w:val="Nagłówek 5 Znak"/>
    <w:basedOn w:val="Domylnaczcionkaakapitu"/>
    <w:link w:val="Nagwek5"/>
    <w:rsid w:val="00CC0441"/>
    <w:rPr>
      <w:rFonts w:ascii="Times New Roman" w:eastAsia="Times New Roman" w:hAnsi="Times New Roman" w:cs="Times New Roman"/>
      <w:b/>
      <w:color w:val="FF0000"/>
      <w:sz w:val="24"/>
      <w:szCs w:val="20"/>
      <w:lang w:eastAsia="pl-PL"/>
    </w:rPr>
  </w:style>
  <w:style w:type="character" w:customStyle="1" w:styleId="Nagwek7Znak">
    <w:name w:val="Nagłówek 7 Znak"/>
    <w:basedOn w:val="Domylnaczcionkaakapitu"/>
    <w:link w:val="Nagwek7"/>
    <w:rsid w:val="00CC0441"/>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CC0441"/>
    <w:rPr>
      <w:rFonts w:ascii="Times New Roman" w:eastAsia="Times New Roman" w:hAnsi="Times New Roman" w:cs="Times New Roman"/>
      <w:i/>
      <w:iCs/>
      <w:sz w:val="24"/>
      <w:szCs w:val="24"/>
      <w:lang w:eastAsia="pl-PL"/>
    </w:rPr>
  </w:style>
  <w:style w:type="paragraph" w:styleId="Nagwek">
    <w:name w:val="header"/>
    <w:basedOn w:val="Normalny"/>
    <w:link w:val="NagwekZnak"/>
    <w:rsid w:val="00CC0441"/>
    <w:pPr>
      <w:tabs>
        <w:tab w:val="center" w:pos="4536"/>
        <w:tab w:val="right" w:pos="9072"/>
      </w:tabs>
    </w:pPr>
  </w:style>
  <w:style w:type="character" w:customStyle="1" w:styleId="NagwekZnak">
    <w:name w:val="Nagłówek Znak"/>
    <w:basedOn w:val="Domylnaczcionkaakapitu"/>
    <w:link w:val="Nagwek"/>
    <w:rsid w:val="00CC0441"/>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CC0441"/>
    <w:pPr>
      <w:tabs>
        <w:tab w:val="center" w:pos="4536"/>
        <w:tab w:val="right" w:pos="9072"/>
      </w:tabs>
    </w:pPr>
  </w:style>
  <w:style w:type="character" w:customStyle="1" w:styleId="StopkaZnak">
    <w:name w:val="Stopka Znak"/>
    <w:basedOn w:val="Domylnaczcionkaakapitu"/>
    <w:link w:val="Stopka"/>
    <w:uiPriority w:val="99"/>
    <w:rsid w:val="00CC0441"/>
    <w:rPr>
      <w:rFonts w:ascii="Times New Roman" w:eastAsia="Times New Roman" w:hAnsi="Times New Roman" w:cs="Times New Roman"/>
      <w:sz w:val="20"/>
      <w:szCs w:val="20"/>
      <w:lang w:eastAsia="pl-PL"/>
    </w:rPr>
  </w:style>
  <w:style w:type="character" w:styleId="Numerstrony">
    <w:name w:val="page number"/>
    <w:basedOn w:val="Domylnaczcionkaakapitu"/>
    <w:rsid w:val="00CC0441"/>
  </w:style>
  <w:style w:type="paragraph" w:styleId="Tekstpodstawowywcity">
    <w:name w:val="Body Text Indent"/>
    <w:basedOn w:val="Normalny"/>
    <w:link w:val="TekstpodstawowywcityZnak"/>
    <w:rsid w:val="00CC0441"/>
    <w:pPr>
      <w:ind w:left="426"/>
    </w:pPr>
    <w:rPr>
      <w:b/>
      <w:sz w:val="24"/>
    </w:rPr>
  </w:style>
  <w:style w:type="character" w:customStyle="1" w:styleId="TekstpodstawowywcityZnak">
    <w:name w:val="Tekst podstawowy wcięty Znak"/>
    <w:basedOn w:val="Domylnaczcionkaakapitu"/>
    <w:link w:val="Tekstpodstawowywcity"/>
    <w:rsid w:val="00CC0441"/>
    <w:rPr>
      <w:rFonts w:ascii="Times New Roman" w:eastAsia="Times New Roman" w:hAnsi="Times New Roman" w:cs="Times New Roman"/>
      <w:b/>
      <w:sz w:val="24"/>
      <w:szCs w:val="20"/>
      <w:lang w:eastAsia="pl-PL"/>
    </w:rPr>
  </w:style>
  <w:style w:type="paragraph" w:styleId="Tekstpodstawowywcity2">
    <w:name w:val="Body Text Indent 2"/>
    <w:basedOn w:val="Normalny"/>
    <w:link w:val="Tekstpodstawowywcity2Znak"/>
    <w:rsid w:val="00CC0441"/>
    <w:pPr>
      <w:ind w:left="426"/>
    </w:pPr>
    <w:rPr>
      <w:sz w:val="24"/>
    </w:rPr>
  </w:style>
  <w:style w:type="character" w:customStyle="1" w:styleId="Tekstpodstawowywcity2Znak">
    <w:name w:val="Tekst podstawowy wcięty 2 Znak"/>
    <w:basedOn w:val="Domylnaczcionkaakapitu"/>
    <w:link w:val="Tekstpodstawowywcity2"/>
    <w:rsid w:val="00CC0441"/>
    <w:rPr>
      <w:rFonts w:ascii="Times New Roman" w:eastAsia="Times New Roman" w:hAnsi="Times New Roman" w:cs="Times New Roman"/>
      <w:sz w:val="24"/>
      <w:szCs w:val="20"/>
    </w:rPr>
  </w:style>
  <w:style w:type="paragraph" w:styleId="Tekstpodstawowy">
    <w:name w:val="Body Text"/>
    <w:basedOn w:val="Normalny"/>
    <w:link w:val="TekstpodstawowyZnak"/>
    <w:rsid w:val="00CC0441"/>
    <w:rPr>
      <w:sz w:val="24"/>
    </w:rPr>
  </w:style>
  <w:style w:type="character" w:customStyle="1" w:styleId="TekstpodstawowyZnak">
    <w:name w:val="Tekst podstawowy Znak"/>
    <w:basedOn w:val="Domylnaczcionkaakapitu"/>
    <w:link w:val="Tekstpodstawowy"/>
    <w:rsid w:val="00CC0441"/>
    <w:rPr>
      <w:rFonts w:ascii="Times New Roman" w:eastAsia="Times New Roman" w:hAnsi="Times New Roman" w:cs="Times New Roman"/>
      <w:sz w:val="24"/>
      <w:szCs w:val="20"/>
    </w:rPr>
  </w:style>
  <w:style w:type="paragraph" w:styleId="Tekstpodstawowy2">
    <w:name w:val="Body Text 2"/>
    <w:basedOn w:val="Normalny"/>
    <w:link w:val="Tekstpodstawowy2Znak"/>
    <w:rsid w:val="00CC0441"/>
    <w:pPr>
      <w:jc w:val="center"/>
    </w:pPr>
    <w:rPr>
      <w:b/>
      <w:sz w:val="24"/>
    </w:rPr>
  </w:style>
  <w:style w:type="character" w:customStyle="1" w:styleId="Tekstpodstawowy2Znak">
    <w:name w:val="Tekst podstawowy 2 Znak"/>
    <w:basedOn w:val="Domylnaczcionkaakapitu"/>
    <w:link w:val="Tekstpodstawowy2"/>
    <w:rsid w:val="00CC0441"/>
    <w:rPr>
      <w:rFonts w:ascii="Times New Roman" w:eastAsia="Times New Roman" w:hAnsi="Times New Roman" w:cs="Times New Roman"/>
      <w:b/>
      <w:sz w:val="24"/>
      <w:szCs w:val="20"/>
      <w:lang w:eastAsia="pl-PL"/>
    </w:rPr>
  </w:style>
  <w:style w:type="paragraph" w:styleId="Tytu0">
    <w:name w:val="Title"/>
    <w:basedOn w:val="Normalny"/>
    <w:link w:val="TytuZnak"/>
    <w:qFormat/>
    <w:rsid w:val="00CC0441"/>
    <w:pPr>
      <w:jc w:val="center"/>
    </w:pPr>
    <w:rPr>
      <w:b/>
      <w:sz w:val="24"/>
    </w:rPr>
  </w:style>
  <w:style w:type="character" w:customStyle="1" w:styleId="TytuZnak">
    <w:name w:val="Tytuł Znak"/>
    <w:basedOn w:val="Domylnaczcionkaakapitu"/>
    <w:link w:val="Tytu0"/>
    <w:rsid w:val="00CC0441"/>
    <w:rPr>
      <w:rFonts w:ascii="Times New Roman" w:eastAsia="Times New Roman" w:hAnsi="Times New Roman" w:cs="Times New Roman"/>
      <w:b/>
      <w:sz w:val="24"/>
      <w:szCs w:val="20"/>
    </w:rPr>
  </w:style>
  <w:style w:type="paragraph" w:customStyle="1" w:styleId="WW-Tekstpodstawowywcity2">
    <w:name w:val="WW-Tekst podstawowy wcięty 2"/>
    <w:basedOn w:val="Normalny"/>
    <w:rsid w:val="00CC0441"/>
    <w:pPr>
      <w:suppressAutoHyphens/>
      <w:ind w:left="426"/>
    </w:pPr>
    <w:rPr>
      <w:sz w:val="24"/>
    </w:rPr>
  </w:style>
  <w:style w:type="paragraph" w:styleId="Tekstpodstawowy3">
    <w:name w:val="Body Text 3"/>
    <w:basedOn w:val="Normalny"/>
    <w:link w:val="Tekstpodstawowy3Znak"/>
    <w:rsid w:val="00CC0441"/>
    <w:pPr>
      <w:ind w:right="85"/>
    </w:pPr>
    <w:rPr>
      <w:sz w:val="24"/>
    </w:rPr>
  </w:style>
  <w:style w:type="character" w:customStyle="1" w:styleId="Tekstpodstawowy3Znak">
    <w:name w:val="Tekst podstawowy 3 Znak"/>
    <w:basedOn w:val="Domylnaczcionkaakapitu"/>
    <w:link w:val="Tekstpodstawowy3"/>
    <w:rsid w:val="00CC0441"/>
    <w:rPr>
      <w:rFonts w:ascii="Times New Roman" w:eastAsia="Times New Roman" w:hAnsi="Times New Roman" w:cs="Times New Roman"/>
      <w:sz w:val="24"/>
      <w:szCs w:val="20"/>
      <w:lang w:eastAsia="pl-PL"/>
    </w:rPr>
  </w:style>
  <w:style w:type="paragraph" w:customStyle="1" w:styleId="1111111">
    <w:name w:val="1111111"/>
    <w:basedOn w:val="Normalny"/>
    <w:link w:val="1111111Znak"/>
    <w:rsid w:val="00CC0441"/>
    <w:pPr>
      <w:spacing w:after="80"/>
      <w:ind w:left="794" w:hanging="397"/>
    </w:pPr>
    <w:rPr>
      <w:sz w:val="24"/>
    </w:rPr>
  </w:style>
  <w:style w:type="character" w:customStyle="1" w:styleId="1111111Znak">
    <w:name w:val="1111111 Znak"/>
    <w:link w:val="1111111"/>
    <w:rsid w:val="00CC0441"/>
    <w:rPr>
      <w:rFonts w:ascii="Times New Roman" w:eastAsia="Times New Roman" w:hAnsi="Times New Roman" w:cs="Times New Roman"/>
      <w:sz w:val="24"/>
      <w:szCs w:val="20"/>
      <w:lang w:eastAsia="pl-PL"/>
    </w:rPr>
  </w:style>
  <w:style w:type="paragraph" w:customStyle="1" w:styleId="pkt">
    <w:name w:val="pkt"/>
    <w:basedOn w:val="Normalny"/>
    <w:link w:val="pktZnak1"/>
    <w:rsid w:val="00CC0441"/>
    <w:pPr>
      <w:spacing w:after="80"/>
      <w:ind w:left="851"/>
    </w:pPr>
    <w:rPr>
      <w:sz w:val="24"/>
    </w:rPr>
  </w:style>
  <w:style w:type="character" w:customStyle="1" w:styleId="pktZnak1">
    <w:name w:val="pkt Znak1"/>
    <w:link w:val="pkt"/>
    <w:rsid w:val="00CC0441"/>
    <w:rPr>
      <w:rFonts w:ascii="Times New Roman" w:eastAsia="Times New Roman" w:hAnsi="Times New Roman" w:cs="Times New Roman"/>
      <w:sz w:val="24"/>
      <w:szCs w:val="20"/>
      <w:lang w:eastAsia="pl-PL"/>
    </w:rPr>
  </w:style>
  <w:style w:type="character" w:customStyle="1" w:styleId="dane1">
    <w:name w:val="dane1"/>
    <w:rsid w:val="00CC0441"/>
    <w:rPr>
      <w:color w:val="0000CD"/>
    </w:rPr>
  </w:style>
  <w:style w:type="character" w:styleId="Hipercze">
    <w:name w:val="Hyperlink"/>
    <w:rsid w:val="00CC0441"/>
    <w:rPr>
      <w:color w:val="0000FF"/>
      <w:u w:val="single"/>
    </w:rPr>
  </w:style>
  <w:style w:type="paragraph" w:styleId="NormalnyWeb">
    <w:name w:val="Normal (Web)"/>
    <w:basedOn w:val="Normalny"/>
    <w:uiPriority w:val="99"/>
    <w:rsid w:val="00CC0441"/>
    <w:pPr>
      <w:spacing w:before="100" w:beforeAutospacing="1" w:after="100" w:afterAutospacing="1"/>
    </w:pPr>
    <w:rPr>
      <w:sz w:val="24"/>
      <w:szCs w:val="24"/>
    </w:rPr>
  </w:style>
  <w:style w:type="character" w:customStyle="1" w:styleId="text1">
    <w:name w:val="text1"/>
    <w:rsid w:val="00CC0441"/>
    <w:rPr>
      <w:rFonts w:ascii="Verdana" w:hAnsi="Verdana" w:hint="default"/>
      <w:color w:val="000000"/>
      <w:sz w:val="22"/>
      <w:szCs w:val="22"/>
    </w:rPr>
  </w:style>
  <w:style w:type="paragraph" w:customStyle="1" w:styleId="11111111ust">
    <w:name w:val="11111111 ust"/>
    <w:basedOn w:val="Normalny"/>
    <w:link w:val="11111111ustZnak"/>
    <w:rsid w:val="00CC0441"/>
    <w:pPr>
      <w:spacing w:after="80"/>
      <w:ind w:left="431" w:hanging="255"/>
    </w:pPr>
    <w:rPr>
      <w:sz w:val="24"/>
    </w:rPr>
  </w:style>
  <w:style w:type="character" w:customStyle="1" w:styleId="11111111ustZnak">
    <w:name w:val="11111111 ust Znak"/>
    <w:link w:val="11111111ust"/>
    <w:rsid w:val="00CC0441"/>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CC0441"/>
  </w:style>
  <w:style w:type="character" w:customStyle="1" w:styleId="TekstprzypisukocowegoZnak">
    <w:name w:val="Tekst przypisu końcowego Znak"/>
    <w:basedOn w:val="Domylnaczcionkaakapitu"/>
    <w:link w:val="Tekstprzypisukocowego"/>
    <w:rsid w:val="00CC0441"/>
    <w:rPr>
      <w:rFonts w:ascii="Times New Roman" w:eastAsia="Times New Roman" w:hAnsi="Times New Roman" w:cs="Times New Roman"/>
      <w:sz w:val="20"/>
      <w:szCs w:val="20"/>
      <w:lang w:eastAsia="pl-PL"/>
    </w:rPr>
  </w:style>
  <w:style w:type="character" w:styleId="Odwoanieprzypisukocowego">
    <w:name w:val="endnote reference"/>
    <w:semiHidden/>
    <w:rsid w:val="00CC0441"/>
    <w:rPr>
      <w:vertAlign w:val="superscript"/>
    </w:rPr>
  </w:style>
  <w:style w:type="paragraph" w:styleId="Tekstdymka">
    <w:name w:val="Balloon Text"/>
    <w:basedOn w:val="Normalny"/>
    <w:link w:val="TekstdymkaZnak"/>
    <w:semiHidden/>
    <w:rsid w:val="00CC0441"/>
    <w:rPr>
      <w:rFonts w:ascii="Tahoma" w:hAnsi="Tahoma" w:cs="Tahoma"/>
      <w:sz w:val="16"/>
      <w:szCs w:val="16"/>
    </w:rPr>
  </w:style>
  <w:style w:type="character" w:customStyle="1" w:styleId="TekstdymkaZnak">
    <w:name w:val="Tekst dymka Znak"/>
    <w:basedOn w:val="Domylnaczcionkaakapitu"/>
    <w:link w:val="Tekstdymka"/>
    <w:semiHidden/>
    <w:rsid w:val="00CC0441"/>
    <w:rPr>
      <w:rFonts w:ascii="Tahoma" w:eastAsia="Times New Roman" w:hAnsi="Tahoma" w:cs="Tahoma"/>
      <w:sz w:val="16"/>
      <w:szCs w:val="16"/>
      <w:lang w:eastAsia="pl-PL"/>
    </w:rPr>
  </w:style>
  <w:style w:type="paragraph" w:styleId="Akapitzlist">
    <w:name w:val="List Paragraph"/>
    <w:basedOn w:val="Normalny"/>
    <w:link w:val="AkapitzlistZnak"/>
    <w:uiPriority w:val="99"/>
    <w:qFormat/>
    <w:rsid w:val="00CC0441"/>
    <w:pPr>
      <w:ind w:left="708"/>
    </w:pPr>
  </w:style>
  <w:style w:type="paragraph" w:customStyle="1" w:styleId="Numery1">
    <w:name w:val="Numery 1"/>
    <w:basedOn w:val="Normalny"/>
    <w:rsid w:val="00CC0441"/>
    <w:pPr>
      <w:numPr>
        <w:numId w:val="2"/>
      </w:numPr>
    </w:pPr>
    <w:rPr>
      <w:sz w:val="24"/>
      <w:szCs w:val="24"/>
    </w:rPr>
  </w:style>
  <w:style w:type="paragraph" w:customStyle="1" w:styleId="Rzymskie">
    <w:name w:val="Rzymskie"/>
    <w:basedOn w:val="Normalny"/>
    <w:link w:val="RzymskieZnakZnak"/>
    <w:rsid w:val="00CC0441"/>
    <w:pPr>
      <w:numPr>
        <w:numId w:val="1"/>
      </w:numPr>
    </w:pPr>
    <w:rPr>
      <w:b/>
      <w:sz w:val="24"/>
      <w:szCs w:val="24"/>
    </w:rPr>
  </w:style>
  <w:style w:type="character" w:customStyle="1" w:styleId="RzymskieZnakZnak">
    <w:name w:val="Rzymskie Znak Znak"/>
    <w:link w:val="Rzymskie"/>
    <w:rsid w:val="00CC0441"/>
    <w:rPr>
      <w:rFonts w:ascii="Times New Roman" w:eastAsia="Times New Roman" w:hAnsi="Times New Roman" w:cs="Times New Roman"/>
      <w:b/>
      <w:sz w:val="24"/>
      <w:szCs w:val="24"/>
      <w:lang w:eastAsia="pl-PL"/>
    </w:rPr>
  </w:style>
  <w:style w:type="character" w:styleId="Pogrubienie">
    <w:name w:val="Strong"/>
    <w:uiPriority w:val="99"/>
    <w:qFormat/>
    <w:rsid w:val="00CC0441"/>
    <w:rPr>
      <w:b/>
      <w:bCs/>
    </w:rPr>
  </w:style>
  <w:style w:type="character" w:styleId="Odwoaniedokomentarza">
    <w:name w:val="annotation reference"/>
    <w:rsid w:val="00CC0441"/>
    <w:rPr>
      <w:sz w:val="16"/>
      <w:szCs w:val="16"/>
    </w:rPr>
  </w:style>
  <w:style w:type="paragraph" w:styleId="Tekstkomentarza">
    <w:name w:val="annotation text"/>
    <w:basedOn w:val="Normalny"/>
    <w:link w:val="TekstkomentarzaZnak"/>
    <w:rsid w:val="00CC0441"/>
  </w:style>
  <w:style w:type="character" w:customStyle="1" w:styleId="TekstkomentarzaZnak">
    <w:name w:val="Tekst komentarza Znak"/>
    <w:basedOn w:val="Domylnaczcionkaakapitu"/>
    <w:link w:val="Tekstkomentarza"/>
    <w:rsid w:val="00CC044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CC0441"/>
    <w:rPr>
      <w:b/>
      <w:bCs/>
    </w:rPr>
  </w:style>
  <w:style w:type="character" w:customStyle="1" w:styleId="TematkomentarzaZnak">
    <w:name w:val="Temat komentarza Znak"/>
    <w:basedOn w:val="TekstkomentarzaZnak"/>
    <w:link w:val="Tematkomentarza"/>
    <w:rsid w:val="00CC0441"/>
    <w:rPr>
      <w:rFonts w:ascii="Times New Roman" w:eastAsia="Times New Roman" w:hAnsi="Times New Roman" w:cs="Times New Roman"/>
      <w:b/>
      <w:bCs/>
      <w:sz w:val="20"/>
      <w:szCs w:val="20"/>
      <w:lang w:eastAsia="pl-PL"/>
    </w:rPr>
  </w:style>
  <w:style w:type="character" w:customStyle="1" w:styleId="med1">
    <w:name w:val="med1"/>
    <w:rsid w:val="00CC0441"/>
    <w:rPr>
      <w:rFonts w:ascii="Times New Roman" w:hAnsi="Times New Roman" w:cs="Times New Roman" w:hint="default"/>
    </w:rPr>
  </w:style>
  <w:style w:type="paragraph" w:customStyle="1" w:styleId="Normalnywcity">
    <w:name w:val="Normalny wcięty"/>
    <w:basedOn w:val="Normalny"/>
    <w:link w:val="NormalnywcityZnakZnak"/>
    <w:qFormat/>
    <w:rsid w:val="00CC0441"/>
    <w:pPr>
      <w:spacing w:line="360" w:lineRule="auto"/>
      <w:ind w:firstLine="567"/>
    </w:pPr>
    <w:rPr>
      <w:rFonts w:ascii="Arial" w:hAnsi="Arial"/>
      <w:sz w:val="24"/>
    </w:rPr>
  </w:style>
  <w:style w:type="character" w:customStyle="1" w:styleId="NormalnywcityZnakZnak">
    <w:name w:val="Normalny wcięty Znak Znak"/>
    <w:link w:val="Normalnywcity"/>
    <w:rsid w:val="00CC0441"/>
    <w:rPr>
      <w:rFonts w:ascii="Arial" w:eastAsia="Times New Roman" w:hAnsi="Arial" w:cs="Times New Roman"/>
      <w:sz w:val="24"/>
      <w:szCs w:val="20"/>
      <w:lang w:eastAsia="pl-PL"/>
    </w:rPr>
  </w:style>
  <w:style w:type="paragraph" w:customStyle="1" w:styleId="Standartowywcity">
    <w:name w:val="Standartowy wcięty"/>
    <w:basedOn w:val="Normalny"/>
    <w:rsid w:val="00CC0441"/>
    <w:pPr>
      <w:spacing w:line="360" w:lineRule="auto"/>
      <w:ind w:firstLine="567"/>
    </w:pPr>
    <w:rPr>
      <w:rFonts w:ascii="Arial" w:hAnsi="Arial"/>
      <w:sz w:val="24"/>
    </w:rPr>
  </w:style>
  <w:style w:type="character" w:customStyle="1" w:styleId="Teksttreci7">
    <w:name w:val="Tekst treści (7)"/>
    <w:rsid w:val="00CC0441"/>
    <w:rPr>
      <w:rFonts w:ascii="Segoe UI" w:eastAsia="Segoe UI" w:hAnsi="Segoe UI" w:cs="Segoe UI"/>
      <w:b w:val="0"/>
      <w:bCs w:val="0"/>
      <w:i w:val="0"/>
      <w:iCs w:val="0"/>
      <w:smallCaps w:val="0"/>
      <w:strike w:val="0"/>
      <w:sz w:val="22"/>
      <w:szCs w:val="22"/>
    </w:rPr>
  </w:style>
  <w:style w:type="character" w:customStyle="1" w:styleId="Teksttreci12ptSkalowanie40">
    <w:name w:val="Tekst treści + 12 pt;Skalowanie 40%"/>
    <w:rsid w:val="00CC0441"/>
    <w:rPr>
      <w:rFonts w:ascii="Segoe UI" w:eastAsia="Segoe UI" w:hAnsi="Segoe UI" w:cs="Segoe UI"/>
      <w:b w:val="0"/>
      <w:bCs w:val="0"/>
      <w:i w:val="0"/>
      <w:iCs w:val="0"/>
      <w:smallCaps w:val="0"/>
      <w:strike w:val="0"/>
      <w:w w:val="40"/>
      <w:sz w:val="24"/>
      <w:szCs w:val="24"/>
    </w:rPr>
  </w:style>
  <w:style w:type="character" w:customStyle="1" w:styleId="PogrubienieTeksttreci12pt">
    <w:name w:val="Pogrubienie;Tekst treści + 12 pt"/>
    <w:rsid w:val="00CC0441"/>
    <w:rPr>
      <w:rFonts w:ascii="Segoe UI" w:eastAsia="Segoe UI" w:hAnsi="Segoe UI" w:cs="Segoe UI"/>
      <w:b/>
      <w:bCs/>
      <w:i w:val="0"/>
      <w:iCs w:val="0"/>
      <w:smallCaps w:val="0"/>
      <w:strike w:val="0"/>
      <w:sz w:val="24"/>
      <w:szCs w:val="24"/>
    </w:rPr>
  </w:style>
  <w:style w:type="character" w:customStyle="1" w:styleId="PogrubienieTeksttreci1212pt">
    <w:name w:val="Pogrubienie;Tekst treści (12) + 12 pt"/>
    <w:rsid w:val="00CC0441"/>
    <w:rPr>
      <w:rFonts w:ascii="Segoe UI" w:eastAsia="Segoe UI" w:hAnsi="Segoe UI" w:cs="Segoe UI"/>
      <w:b/>
      <w:bCs/>
      <w:i w:val="0"/>
      <w:iCs w:val="0"/>
      <w:smallCaps w:val="0"/>
      <w:strike w:val="0"/>
      <w:sz w:val="24"/>
      <w:szCs w:val="24"/>
    </w:rPr>
  </w:style>
  <w:style w:type="character" w:customStyle="1" w:styleId="TeksttreciFranklinGothicHeavy12pt">
    <w:name w:val="Tekst treści + Franklin Gothic Heavy;12 pt"/>
    <w:rsid w:val="00CC0441"/>
    <w:rPr>
      <w:rFonts w:ascii="Franklin Gothic Heavy" w:eastAsia="Franklin Gothic Heavy" w:hAnsi="Franklin Gothic Heavy" w:cs="Franklin Gothic Heavy"/>
      <w:b w:val="0"/>
      <w:bCs w:val="0"/>
      <w:i w:val="0"/>
      <w:iCs w:val="0"/>
      <w:smallCaps w:val="0"/>
      <w:strike w:val="0"/>
      <w:sz w:val="24"/>
      <w:szCs w:val="24"/>
    </w:rPr>
  </w:style>
  <w:style w:type="character" w:customStyle="1" w:styleId="NagweklubstopkaArial">
    <w:name w:val="Nagłówek lub stopka + Arial"/>
    <w:rsid w:val="00CC0441"/>
    <w:rPr>
      <w:rFonts w:ascii="Arial" w:eastAsia="Arial" w:hAnsi="Arial" w:cs="Arial"/>
      <w:b w:val="0"/>
      <w:bCs w:val="0"/>
      <w:i w:val="0"/>
      <w:iCs w:val="0"/>
      <w:smallCaps w:val="0"/>
      <w:strike w:val="0"/>
      <w:sz w:val="20"/>
      <w:szCs w:val="20"/>
    </w:rPr>
  </w:style>
  <w:style w:type="paragraph" w:customStyle="1" w:styleId="Standard">
    <w:name w:val="Standard"/>
    <w:uiPriority w:val="99"/>
    <w:rsid w:val="00CC0441"/>
    <w:pPr>
      <w:widowControl w:val="0"/>
      <w:suppressAutoHyphens/>
      <w:autoSpaceDE w:val="0"/>
      <w:autoSpaceDN w:val="0"/>
      <w:spacing w:after="0" w:line="240" w:lineRule="auto"/>
      <w:ind w:left="284" w:hanging="284"/>
      <w:jc w:val="both"/>
      <w:textAlignment w:val="baseline"/>
    </w:pPr>
    <w:rPr>
      <w:rFonts w:ascii="Arial, 'Times New Roman'" w:eastAsia="Times New Roman" w:hAnsi="Arial, 'Times New Roman'" w:cs="Arial, 'Times New Roman'"/>
      <w:kern w:val="3"/>
      <w:sz w:val="20"/>
      <w:szCs w:val="20"/>
      <w:lang w:eastAsia="pl-PL"/>
    </w:rPr>
  </w:style>
  <w:style w:type="numbering" w:customStyle="1" w:styleId="WW8Num13">
    <w:name w:val="WW8Num13"/>
    <w:basedOn w:val="Bezlisty"/>
    <w:rsid w:val="00CC0441"/>
    <w:pPr>
      <w:numPr>
        <w:numId w:val="4"/>
      </w:numPr>
    </w:pPr>
  </w:style>
  <w:style w:type="paragraph" w:customStyle="1" w:styleId="1">
    <w:name w:val="1"/>
    <w:basedOn w:val="Normalny"/>
    <w:link w:val="1Znak"/>
    <w:qFormat/>
    <w:rsid w:val="00CC0441"/>
    <w:pPr>
      <w:numPr>
        <w:numId w:val="3"/>
      </w:numPr>
      <w:tabs>
        <w:tab w:val="clear" w:pos="1080"/>
        <w:tab w:val="num" w:pos="360"/>
      </w:tabs>
      <w:ind w:left="360" w:hanging="360"/>
    </w:pPr>
    <w:rPr>
      <w:b/>
      <w:sz w:val="24"/>
      <w:szCs w:val="24"/>
      <w:u w:val="single"/>
    </w:rPr>
  </w:style>
  <w:style w:type="paragraph" w:customStyle="1" w:styleId="2">
    <w:name w:val="2"/>
    <w:basedOn w:val="Normalny"/>
    <w:link w:val="2Znak"/>
    <w:qFormat/>
    <w:rsid w:val="00CC0441"/>
    <w:pPr>
      <w:numPr>
        <w:numId w:val="5"/>
      </w:numPr>
    </w:pPr>
    <w:rPr>
      <w:b/>
      <w:sz w:val="24"/>
      <w:szCs w:val="24"/>
      <w:u w:val="single"/>
    </w:rPr>
  </w:style>
  <w:style w:type="character" w:customStyle="1" w:styleId="1Znak">
    <w:name w:val="1 Znak"/>
    <w:link w:val="1"/>
    <w:rsid w:val="00CC0441"/>
    <w:rPr>
      <w:rFonts w:ascii="Times New Roman" w:eastAsia="Times New Roman" w:hAnsi="Times New Roman" w:cs="Times New Roman"/>
      <w:b/>
      <w:sz w:val="24"/>
      <w:szCs w:val="24"/>
      <w:u w:val="single"/>
      <w:lang w:eastAsia="pl-PL"/>
    </w:rPr>
  </w:style>
  <w:style w:type="paragraph" w:customStyle="1" w:styleId="21">
    <w:name w:val="2.1"/>
    <w:basedOn w:val="Rzymskie"/>
    <w:link w:val="21Znak"/>
    <w:qFormat/>
    <w:rsid w:val="00CC0441"/>
    <w:pPr>
      <w:numPr>
        <w:numId w:val="0"/>
      </w:numPr>
      <w:tabs>
        <w:tab w:val="left" w:pos="0"/>
        <w:tab w:val="left" w:pos="425"/>
      </w:tabs>
    </w:pPr>
    <w:rPr>
      <w:b w:val="0"/>
    </w:rPr>
  </w:style>
  <w:style w:type="character" w:customStyle="1" w:styleId="2Znak">
    <w:name w:val="2 Znak"/>
    <w:link w:val="2"/>
    <w:rsid w:val="00CC0441"/>
    <w:rPr>
      <w:rFonts w:ascii="Times New Roman" w:eastAsia="Times New Roman" w:hAnsi="Times New Roman" w:cs="Times New Roman"/>
      <w:b/>
      <w:sz w:val="24"/>
      <w:szCs w:val="24"/>
      <w:u w:val="single"/>
      <w:lang w:eastAsia="pl-PL"/>
    </w:rPr>
  </w:style>
  <w:style w:type="character" w:customStyle="1" w:styleId="21Znak">
    <w:name w:val="2.1 Znak"/>
    <w:link w:val="21"/>
    <w:rsid w:val="00CC0441"/>
    <w:rPr>
      <w:rFonts w:ascii="Times New Roman" w:eastAsia="Times New Roman" w:hAnsi="Times New Roman" w:cs="Times New Roman"/>
      <w:sz w:val="24"/>
      <w:szCs w:val="24"/>
      <w:lang w:eastAsia="pl-PL"/>
    </w:rPr>
  </w:style>
  <w:style w:type="paragraph" w:customStyle="1" w:styleId="rozdzia">
    <w:name w:val="rozdział"/>
    <w:basedOn w:val="Normalny"/>
    <w:autoRedefine/>
    <w:uiPriority w:val="99"/>
    <w:rsid w:val="002C1CBB"/>
    <w:pPr>
      <w:tabs>
        <w:tab w:val="left" w:pos="0"/>
      </w:tabs>
      <w:ind w:left="0" w:firstLine="0"/>
    </w:pPr>
    <w:rPr>
      <w:rFonts w:ascii="Tahoma" w:hAnsi="Tahoma" w:cs="Tahoma"/>
      <w:b/>
      <w:spacing w:val="8"/>
    </w:rPr>
  </w:style>
  <w:style w:type="paragraph" w:customStyle="1" w:styleId="tytu">
    <w:name w:val="tytuł"/>
    <w:basedOn w:val="Normalny"/>
    <w:next w:val="Normalny"/>
    <w:autoRedefine/>
    <w:uiPriority w:val="99"/>
    <w:rsid w:val="002C1CBB"/>
    <w:pPr>
      <w:numPr>
        <w:numId w:val="6"/>
      </w:numPr>
      <w:ind w:left="142"/>
      <w:outlineLvl w:val="0"/>
    </w:pPr>
    <w:rPr>
      <w:rFonts w:ascii="Tahoma" w:hAnsi="Tahoma" w:cs="Tahoma"/>
      <w:bCs/>
      <w:sz w:val="18"/>
      <w:szCs w:val="18"/>
    </w:rPr>
  </w:style>
  <w:style w:type="character" w:customStyle="1" w:styleId="tekstdokbold">
    <w:name w:val="tekst dok. bold"/>
    <w:uiPriority w:val="99"/>
    <w:rsid w:val="002C1CBB"/>
    <w:rPr>
      <w:b/>
    </w:rPr>
  </w:style>
  <w:style w:type="paragraph" w:customStyle="1" w:styleId="Arial12CE">
    <w:name w:val="Arial 12 CE"/>
    <w:basedOn w:val="Normalny"/>
    <w:rsid w:val="00161670"/>
    <w:pPr>
      <w:suppressAutoHyphens/>
      <w:spacing w:line="360" w:lineRule="auto"/>
      <w:ind w:left="0" w:firstLine="0"/>
    </w:pPr>
    <w:rPr>
      <w:rFonts w:ascii="Arial" w:eastAsia="Calibri" w:hAnsi="Arial"/>
      <w:sz w:val="24"/>
      <w:lang w:eastAsia="ar-SA"/>
    </w:rPr>
  </w:style>
  <w:style w:type="paragraph" w:customStyle="1" w:styleId="Default">
    <w:name w:val="Default"/>
    <w:rsid w:val="00161670"/>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Normalny1">
    <w:name w:val="Normalny1"/>
    <w:rsid w:val="00161670"/>
    <w:pPr>
      <w:suppressAutoHyphens/>
      <w:spacing w:line="240" w:lineRule="auto"/>
      <w:textAlignment w:val="baseline"/>
    </w:pPr>
    <w:rPr>
      <w:rFonts w:ascii="Calibri" w:eastAsia="Times New Roman" w:hAnsi="Calibri" w:cs="Calibri"/>
      <w:color w:val="00000A"/>
      <w:kern w:val="1"/>
      <w:sz w:val="20"/>
      <w:szCs w:val="20"/>
      <w:lang w:eastAsia="zh-CN"/>
    </w:rPr>
  </w:style>
  <w:style w:type="paragraph" w:customStyle="1" w:styleId="Akapitzlist1">
    <w:name w:val="Akapit z listą1"/>
    <w:basedOn w:val="Normalny"/>
    <w:uiPriority w:val="99"/>
    <w:rsid w:val="00A344BD"/>
    <w:pPr>
      <w:ind w:left="720" w:firstLine="0"/>
      <w:jc w:val="left"/>
    </w:pPr>
    <w:rPr>
      <w:rFonts w:ascii="Calibri" w:hAnsi="Calibri" w:cs="Calibri"/>
      <w:sz w:val="24"/>
      <w:szCs w:val="24"/>
    </w:rPr>
  </w:style>
  <w:style w:type="paragraph" w:customStyle="1" w:styleId="WW-Domy3flnie">
    <w:name w:val="WW-Domyś3flnie"/>
    <w:uiPriority w:val="99"/>
    <w:rsid w:val="00A344BD"/>
    <w:pPr>
      <w:widowControl w:val="0"/>
      <w:suppressAutoHyphens/>
      <w:autoSpaceDN w:val="0"/>
      <w:textAlignment w:val="baseline"/>
    </w:pPr>
    <w:rPr>
      <w:rFonts w:ascii="Calibri" w:eastAsia="Times New Roman" w:hAnsi="Calibri" w:cs="Calibri"/>
      <w:kern w:val="3"/>
    </w:rPr>
  </w:style>
  <w:style w:type="numbering" w:customStyle="1" w:styleId="WWNum3">
    <w:name w:val="WWNum3"/>
    <w:rsid w:val="00993A72"/>
    <w:pPr>
      <w:numPr>
        <w:numId w:val="16"/>
      </w:numPr>
    </w:pPr>
  </w:style>
  <w:style w:type="character" w:customStyle="1" w:styleId="Nagwek4Znak">
    <w:name w:val="Nagłówek 4 Znak"/>
    <w:basedOn w:val="Domylnaczcionkaakapitu"/>
    <w:link w:val="Nagwek4"/>
    <w:uiPriority w:val="9"/>
    <w:semiHidden/>
    <w:rsid w:val="00AA698F"/>
    <w:rPr>
      <w:rFonts w:asciiTheme="majorHAnsi" w:eastAsiaTheme="majorEastAsia" w:hAnsiTheme="majorHAnsi" w:cstheme="majorBidi"/>
      <w:b/>
      <w:bCs/>
      <w:i/>
      <w:iCs/>
      <w:color w:val="4F81BD" w:themeColor="accent1"/>
      <w:sz w:val="20"/>
      <w:szCs w:val="20"/>
      <w:lang w:eastAsia="pl-PL"/>
    </w:rPr>
  </w:style>
  <w:style w:type="character" w:customStyle="1" w:styleId="Nagwek9Znak">
    <w:name w:val="Nagłówek 9 Znak"/>
    <w:basedOn w:val="Domylnaczcionkaakapitu"/>
    <w:link w:val="Nagwek9"/>
    <w:uiPriority w:val="9"/>
    <w:semiHidden/>
    <w:rsid w:val="00AA698F"/>
    <w:rPr>
      <w:rFonts w:asciiTheme="majorHAnsi" w:eastAsiaTheme="majorEastAsia" w:hAnsiTheme="majorHAnsi" w:cstheme="majorBidi"/>
      <w:i/>
      <w:iCs/>
      <w:color w:val="404040" w:themeColor="text1" w:themeTint="BF"/>
      <w:sz w:val="20"/>
      <w:szCs w:val="20"/>
      <w:lang w:eastAsia="pl-PL"/>
    </w:rPr>
  </w:style>
  <w:style w:type="paragraph" w:customStyle="1" w:styleId="Tekstpodstawowywcity1">
    <w:name w:val="Tekst podstawowy wcięty1"/>
    <w:basedOn w:val="Standard"/>
    <w:uiPriority w:val="99"/>
    <w:rsid w:val="00AA698F"/>
    <w:pPr>
      <w:widowControl/>
      <w:autoSpaceDE/>
      <w:ind w:left="0" w:firstLine="0"/>
      <w:jc w:val="left"/>
    </w:pPr>
    <w:rPr>
      <w:rFonts w:ascii="Calibri" w:hAnsi="Calibri" w:cs="Calibri"/>
      <w:lang w:eastAsia="zh-CN"/>
    </w:rPr>
  </w:style>
  <w:style w:type="paragraph" w:customStyle="1" w:styleId="Heading11">
    <w:name w:val="Heading 11"/>
    <w:basedOn w:val="Standard"/>
    <w:next w:val="Normalny"/>
    <w:uiPriority w:val="99"/>
    <w:rsid w:val="00AA698F"/>
    <w:pPr>
      <w:keepNext/>
      <w:widowControl/>
      <w:autoSpaceDE/>
      <w:spacing w:before="240" w:after="60"/>
      <w:ind w:left="0" w:firstLine="0"/>
      <w:jc w:val="left"/>
      <w:outlineLvl w:val="0"/>
    </w:pPr>
    <w:rPr>
      <w:rFonts w:ascii="Cambria" w:hAnsi="Cambria" w:cs="Cambria"/>
      <w:b/>
      <w:bCs/>
      <w:sz w:val="32"/>
      <w:szCs w:val="32"/>
      <w:lang w:eastAsia="zh-CN"/>
    </w:rPr>
  </w:style>
  <w:style w:type="paragraph" w:customStyle="1" w:styleId="10">
    <w:name w:val="1."/>
    <w:basedOn w:val="Tekstpodstawowywcity"/>
    <w:rsid w:val="0002559A"/>
    <w:pPr>
      <w:widowControl w:val="0"/>
      <w:autoSpaceDE w:val="0"/>
      <w:autoSpaceDN w:val="0"/>
      <w:adjustRightInd w:val="0"/>
      <w:spacing w:before="120" w:after="120" w:line="360" w:lineRule="auto"/>
      <w:ind w:left="284"/>
    </w:pPr>
    <w:rPr>
      <w:rFonts w:ascii="Arial" w:hAnsi="Arial" w:cs="Arial"/>
      <w:b w:val="0"/>
      <w:snapToGrid w:val="0"/>
      <w:sz w:val="20"/>
    </w:rPr>
  </w:style>
  <w:style w:type="character" w:customStyle="1" w:styleId="Domylnaczcionkaakapitu1">
    <w:name w:val="Domyślna czcionka akapitu1"/>
    <w:rsid w:val="001424C9"/>
  </w:style>
  <w:style w:type="paragraph" w:styleId="Zwykytekst">
    <w:name w:val="Plain Text"/>
    <w:basedOn w:val="Normalny"/>
    <w:link w:val="ZwykytekstZnak"/>
    <w:rsid w:val="00A70283"/>
    <w:pPr>
      <w:ind w:left="0" w:firstLine="0"/>
      <w:jc w:val="left"/>
    </w:pPr>
    <w:rPr>
      <w:rFonts w:ascii="Courier New" w:hAnsi="Courier New" w:cs="Courier New"/>
    </w:rPr>
  </w:style>
  <w:style w:type="character" w:customStyle="1" w:styleId="ZwykytekstZnak">
    <w:name w:val="Zwykły tekst Znak"/>
    <w:basedOn w:val="Domylnaczcionkaakapitu"/>
    <w:link w:val="Zwykytekst"/>
    <w:rsid w:val="00A70283"/>
    <w:rPr>
      <w:rFonts w:ascii="Courier New" w:eastAsia="Times New Roman" w:hAnsi="Courier New" w:cs="Courier New"/>
      <w:sz w:val="20"/>
      <w:szCs w:val="20"/>
      <w:lang w:eastAsia="pl-PL"/>
    </w:rPr>
  </w:style>
  <w:style w:type="paragraph" w:customStyle="1" w:styleId="Zwykytekst1">
    <w:name w:val="Zwykły tekst1"/>
    <w:basedOn w:val="Normalny"/>
    <w:rsid w:val="00A70283"/>
    <w:pPr>
      <w:suppressAutoHyphens/>
      <w:ind w:left="0" w:firstLine="0"/>
      <w:jc w:val="left"/>
    </w:pPr>
    <w:rPr>
      <w:rFonts w:ascii="Courier New" w:hAnsi="Courier New" w:cs="Courier New"/>
      <w:lang w:eastAsia="ar-SA"/>
    </w:rPr>
  </w:style>
  <w:style w:type="paragraph" w:styleId="Lista">
    <w:name w:val="List"/>
    <w:basedOn w:val="Normalny"/>
    <w:rsid w:val="00887148"/>
    <w:pPr>
      <w:ind w:left="283" w:hanging="283"/>
      <w:jc w:val="left"/>
    </w:pPr>
    <w:rPr>
      <w:rFonts w:ascii="Arial" w:hAnsi="Arial"/>
      <w:sz w:val="24"/>
    </w:rPr>
  </w:style>
  <w:style w:type="paragraph" w:styleId="Lista2">
    <w:name w:val="List 2"/>
    <w:basedOn w:val="Normalny"/>
    <w:rsid w:val="00887148"/>
    <w:pPr>
      <w:ind w:left="566" w:hanging="283"/>
      <w:jc w:val="left"/>
    </w:pPr>
    <w:rPr>
      <w:sz w:val="24"/>
      <w:szCs w:val="24"/>
    </w:rPr>
  </w:style>
  <w:style w:type="character" w:customStyle="1" w:styleId="AkapitzlistZnak">
    <w:name w:val="Akapit z listą Znak"/>
    <w:link w:val="Akapitzlist"/>
    <w:uiPriority w:val="99"/>
    <w:qFormat/>
    <w:locked/>
    <w:rsid w:val="00887148"/>
    <w:rPr>
      <w:rFonts w:ascii="Times New Roman" w:eastAsia="Times New Roman" w:hAnsi="Times New Roman" w:cs="Times New Roman"/>
      <w:sz w:val="20"/>
      <w:szCs w:val="20"/>
      <w:lang w:eastAsia="pl-PL"/>
    </w:rPr>
  </w:style>
  <w:style w:type="character" w:customStyle="1" w:styleId="Nagwek6Znak">
    <w:name w:val="Nagłówek 6 Znak"/>
    <w:basedOn w:val="Domylnaczcionkaakapitu"/>
    <w:link w:val="Nagwek6"/>
    <w:uiPriority w:val="9"/>
    <w:rsid w:val="008A24CC"/>
    <w:rPr>
      <w:rFonts w:asciiTheme="majorHAnsi" w:eastAsiaTheme="majorEastAsia" w:hAnsiTheme="majorHAnsi" w:cstheme="majorBidi"/>
      <w:i/>
      <w:iCs/>
      <w:color w:val="243F60" w:themeColor="accent1" w:themeShade="7F"/>
      <w:sz w:val="20"/>
      <w:szCs w:val="20"/>
      <w:lang w:eastAsia="pl-PL"/>
    </w:rPr>
  </w:style>
  <w:style w:type="character" w:customStyle="1" w:styleId="classification-text">
    <w:name w:val="classification-text"/>
    <w:basedOn w:val="Domylnaczcionkaakapitu"/>
    <w:qFormat/>
    <w:rsid w:val="00B3393A"/>
  </w:style>
  <w:style w:type="character" w:customStyle="1" w:styleId="text">
    <w:name w:val="text"/>
    <w:basedOn w:val="Domylnaczcionkaakapitu"/>
    <w:rsid w:val="003C3D61"/>
  </w:style>
  <w:style w:type="character" w:customStyle="1" w:styleId="dynatree-node">
    <w:name w:val="dynatree-node"/>
    <w:basedOn w:val="Domylnaczcionkaakapitu"/>
    <w:rsid w:val="00FA494B"/>
  </w:style>
  <w:style w:type="paragraph" w:customStyle="1" w:styleId="western">
    <w:name w:val="western"/>
    <w:basedOn w:val="Normalny"/>
    <w:rsid w:val="009428E0"/>
    <w:pPr>
      <w:spacing w:before="100" w:beforeAutospacing="1"/>
    </w:pPr>
    <w:rPr>
      <w:color w:val="00000A"/>
      <w:sz w:val="24"/>
      <w:szCs w:val="24"/>
    </w:rPr>
  </w:style>
  <w:style w:type="table" w:styleId="Tabela-Siatka">
    <w:name w:val="Table Grid"/>
    <w:basedOn w:val="Standardowy"/>
    <w:uiPriority w:val="59"/>
    <w:rsid w:val="007107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rsid w:val="00933B8C"/>
    <w:rPr>
      <w:color w:val="0000FF"/>
      <w:u w:val="single"/>
    </w:rPr>
  </w:style>
  <w:style w:type="character" w:customStyle="1" w:styleId="Bodytext">
    <w:name w:val="Body text_"/>
    <w:basedOn w:val="Domylnaczcionkaakapitu"/>
    <w:link w:val="BodyText2"/>
    <w:rsid w:val="00524215"/>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524215"/>
    <w:pPr>
      <w:shd w:val="clear" w:color="auto" w:fill="FFFFFF"/>
      <w:spacing w:before="720" w:after="420" w:line="0" w:lineRule="atLeast"/>
      <w:ind w:left="0" w:hanging="700"/>
      <w:jc w:val="left"/>
    </w:pPr>
    <w:rPr>
      <w:rFonts w:ascii="MS Reference Sans Serif" w:eastAsia="MS Reference Sans Serif" w:hAnsi="MS Reference Sans Serif" w:cs="MS Reference Sans Seri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4487">
      <w:bodyDiv w:val="1"/>
      <w:marLeft w:val="0"/>
      <w:marRight w:val="0"/>
      <w:marTop w:val="0"/>
      <w:marBottom w:val="0"/>
      <w:divBdr>
        <w:top w:val="none" w:sz="0" w:space="0" w:color="auto"/>
        <w:left w:val="none" w:sz="0" w:space="0" w:color="auto"/>
        <w:bottom w:val="none" w:sz="0" w:space="0" w:color="auto"/>
        <w:right w:val="none" w:sz="0" w:space="0" w:color="auto"/>
      </w:divBdr>
      <w:divsChild>
        <w:div w:id="494879305">
          <w:marLeft w:val="0"/>
          <w:marRight w:val="0"/>
          <w:marTop w:val="0"/>
          <w:marBottom w:val="0"/>
          <w:divBdr>
            <w:top w:val="none" w:sz="0" w:space="0" w:color="auto"/>
            <w:left w:val="none" w:sz="0" w:space="0" w:color="auto"/>
            <w:bottom w:val="none" w:sz="0" w:space="0" w:color="auto"/>
            <w:right w:val="none" w:sz="0" w:space="0" w:color="auto"/>
          </w:divBdr>
        </w:div>
        <w:div w:id="1976833395">
          <w:marLeft w:val="0"/>
          <w:marRight w:val="0"/>
          <w:marTop w:val="0"/>
          <w:marBottom w:val="0"/>
          <w:divBdr>
            <w:top w:val="none" w:sz="0" w:space="0" w:color="auto"/>
            <w:left w:val="none" w:sz="0" w:space="0" w:color="auto"/>
            <w:bottom w:val="none" w:sz="0" w:space="0" w:color="auto"/>
            <w:right w:val="none" w:sz="0" w:space="0" w:color="auto"/>
          </w:divBdr>
        </w:div>
        <w:div w:id="1780103057">
          <w:marLeft w:val="0"/>
          <w:marRight w:val="0"/>
          <w:marTop w:val="0"/>
          <w:marBottom w:val="0"/>
          <w:divBdr>
            <w:top w:val="none" w:sz="0" w:space="0" w:color="auto"/>
            <w:left w:val="none" w:sz="0" w:space="0" w:color="auto"/>
            <w:bottom w:val="none" w:sz="0" w:space="0" w:color="auto"/>
            <w:right w:val="none" w:sz="0" w:space="0" w:color="auto"/>
          </w:divBdr>
        </w:div>
        <w:div w:id="1111584786">
          <w:marLeft w:val="0"/>
          <w:marRight w:val="0"/>
          <w:marTop w:val="0"/>
          <w:marBottom w:val="0"/>
          <w:divBdr>
            <w:top w:val="none" w:sz="0" w:space="0" w:color="auto"/>
            <w:left w:val="none" w:sz="0" w:space="0" w:color="auto"/>
            <w:bottom w:val="none" w:sz="0" w:space="0" w:color="auto"/>
            <w:right w:val="none" w:sz="0" w:space="0" w:color="auto"/>
          </w:divBdr>
        </w:div>
      </w:divsChild>
    </w:div>
    <w:div w:id="47386458">
      <w:bodyDiv w:val="1"/>
      <w:marLeft w:val="0"/>
      <w:marRight w:val="0"/>
      <w:marTop w:val="0"/>
      <w:marBottom w:val="0"/>
      <w:divBdr>
        <w:top w:val="none" w:sz="0" w:space="0" w:color="auto"/>
        <w:left w:val="none" w:sz="0" w:space="0" w:color="auto"/>
        <w:bottom w:val="none" w:sz="0" w:space="0" w:color="auto"/>
        <w:right w:val="none" w:sz="0" w:space="0" w:color="auto"/>
      </w:divBdr>
    </w:div>
    <w:div w:id="301814124">
      <w:bodyDiv w:val="1"/>
      <w:marLeft w:val="0"/>
      <w:marRight w:val="0"/>
      <w:marTop w:val="0"/>
      <w:marBottom w:val="0"/>
      <w:divBdr>
        <w:top w:val="none" w:sz="0" w:space="0" w:color="auto"/>
        <w:left w:val="none" w:sz="0" w:space="0" w:color="auto"/>
        <w:bottom w:val="none" w:sz="0" w:space="0" w:color="auto"/>
        <w:right w:val="none" w:sz="0" w:space="0" w:color="auto"/>
      </w:divBdr>
    </w:div>
    <w:div w:id="373703089">
      <w:bodyDiv w:val="1"/>
      <w:marLeft w:val="0"/>
      <w:marRight w:val="0"/>
      <w:marTop w:val="0"/>
      <w:marBottom w:val="0"/>
      <w:divBdr>
        <w:top w:val="none" w:sz="0" w:space="0" w:color="auto"/>
        <w:left w:val="none" w:sz="0" w:space="0" w:color="auto"/>
        <w:bottom w:val="none" w:sz="0" w:space="0" w:color="auto"/>
        <w:right w:val="none" w:sz="0" w:space="0" w:color="auto"/>
      </w:divBdr>
      <w:divsChild>
        <w:div w:id="2006859677">
          <w:marLeft w:val="0"/>
          <w:marRight w:val="0"/>
          <w:marTop w:val="0"/>
          <w:marBottom w:val="0"/>
          <w:divBdr>
            <w:top w:val="none" w:sz="0" w:space="0" w:color="auto"/>
            <w:left w:val="none" w:sz="0" w:space="0" w:color="auto"/>
            <w:bottom w:val="none" w:sz="0" w:space="0" w:color="auto"/>
            <w:right w:val="none" w:sz="0" w:space="0" w:color="auto"/>
          </w:divBdr>
        </w:div>
        <w:div w:id="2004238643">
          <w:marLeft w:val="0"/>
          <w:marRight w:val="0"/>
          <w:marTop w:val="0"/>
          <w:marBottom w:val="0"/>
          <w:divBdr>
            <w:top w:val="none" w:sz="0" w:space="0" w:color="auto"/>
            <w:left w:val="none" w:sz="0" w:space="0" w:color="auto"/>
            <w:bottom w:val="none" w:sz="0" w:space="0" w:color="auto"/>
            <w:right w:val="none" w:sz="0" w:space="0" w:color="auto"/>
          </w:divBdr>
        </w:div>
        <w:div w:id="1664120953">
          <w:marLeft w:val="0"/>
          <w:marRight w:val="0"/>
          <w:marTop w:val="0"/>
          <w:marBottom w:val="0"/>
          <w:divBdr>
            <w:top w:val="none" w:sz="0" w:space="0" w:color="auto"/>
            <w:left w:val="none" w:sz="0" w:space="0" w:color="auto"/>
            <w:bottom w:val="none" w:sz="0" w:space="0" w:color="auto"/>
            <w:right w:val="none" w:sz="0" w:space="0" w:color="auto"/>
          </w:divBdr>
        </w:div>
        <w:div w:id="1648129453">
          <w:marLeft w:val="0"/>
          <w:marRight w:val="0"/>
          <w:marTop w:val="0"/>
          <w:marBottom w:val="0"/>
          <w:divBdr>
            <w:top w:val="none" w:sz="0" w:space="0" w:color="auto"/>
            <w:left w:val="none" w:sz="0" w:space="0" w:color="auto"/>
            <w:bottom w:val="none" w:sz="0" w:space="0" w:color="auto"/>
            <w:right w:val="none" w:sz="0" w:space="0" w:color="auto"/>
          </w:divBdr>
        </w:div>
        <w:div w:id="558787667">
          <w:marLeft w:val="0"/>
          <w:marRight w:val="0"/>
          <w:marTop w:val="0"/>
          <w:marBottom w:val="0"/>
          <w:divBdr>
            <w:top w:val="none" w:sz="0" w:space="0" w:color="auto"/>
            <w:left w:val="none" w:sz="0" w:space="0" w:color="auto"/>
            <w:bottom w:val="none" w:sz="0" w:space="0" w:color="auto"/>
            <w:right w:val="none" w:sz="0" w:space="0" w:color="auto"/>
          </w:divBdr>
        </w:div>
        <w:div w:id="1421220066">
          <w:marLeft w:val="0"/>
          <w:marRight w:val="0"/>
          <w:marTop w:val="0"/>
          <w:marBottom w:val="0"/>
          <w:divBdr>
            <w:top w:val="none" w:sz="0" w:space="0" w:color="auto"/>
            <w:left w:val="none" w:sz="0" w:space="0" w:color="auto"/>
            <w:bottom w:val="none" w:sz="0" w:space="0" w:color="auto"/>
            <w:right w:val="none" w:sz="0" w:space="0" w:color="auto"/>
          </w:divBdr>
        </w:div>
        <w:div w:id="773063207">
          <w:marLeft w:val="0"/>
          <w:marRight w:val="0"/>
          <w:marTop w:val="0"/>
          <w:marBottom w:val="0"/>
          <w:divBdr>
            <w:top w:val="none" w:sz="0" w:space="0" w:color="auto"/>
            <w:left w:val="none" w:sz="0" w:space="0" w:color="auto"/>
            <w:bottom w:val="none" w:sz="0" w:space="0" w:color="auto"/>
            <w:right w:val="none" w:sz="0" w:space="0" w:color="auto"/>
          </w:divBdr>
        </w:div>
        <w:div w:id="342972134">
          <w:marLeft w:val="0"/>
          <w:marRight w:val="0"/>
          <w:marTop w:val="0"/>
          <w:marBottom w:val="0"/>
          <w:divBdr>
            <w:top w:val="none" w:sz="0" w:space="0" w:color="auto"/>
            <w:left w:val="none" w:sz="0" w:space="0" w:color="auto"/>
            <w:bottom w:val="none" w:sz="0" w:space="0" w:color="auto"/>
            <w:right w:val="none" w:sz="0" w:space="0" w:color="auto"/>
          </w:divBdr>
        </w:div>
        <w:div w:id="1725790121">
          <w:marLeft w:val="0"/>
          <w:marRight w:val="0"/>
          <w:marTop w:val="0"/>
          <w:marBottom w:val="0"/>
          <w:divBdr>
            <w:top w:val="none" w:sz="0" w:space="0" w:color="auto"/>
            <w:left w:val="none" w:sz="0" w:space="0" w:color="auto"/>
            <w:bottom w:val="none" w:sz="0" w:space="0" w:color="auto"/>
            <w:right w:val="none" w:sz="0" w:space="0" w:color="auto"/>
          </w:divBdr>
        </w:div>
        <w:div w:id="996108500">
          <w:marLeft w:val="0"/>
          <w:marRight w:val="0"/>
          <w:marTop w:val="0"/>
          <w:marBottom w:val="0"/>
          <w:divBdr>
            <w:top w:val="none" w:sz="0" w:space="0" w:color="auto"/>
            <w:left w:val="none" w:sz="0" w:space="0" w:color="auto"/>
            <w:bottom w:val="none" w:sz="0" w:space="0" w:color="auto"/>
            <w:right w:val="none" w:sz="0" w:space="0" w:color="auto"/>
          </w:divBdr>
        </w:div>
        <w:div w:id="658659522">
          <w:marLeft w:val="0"/>
          <w:marRight w:val="0"/>
          <w:marTop w:val="0"/>
          <w:marBottom w:val="0"/>
          <w:divBdr>
            <w:top w:val="none" w:sz="0" w:space="0" w:color="auto"/>
            <w:left w:val="none" w:sz="0" w:space="0" w:color="auto"/>
            <w:bottom w:val="none" w:sz="0" w:space="0" w:color="auto"/>
            <w:right w:val="none" w:sz="0" w:space="0" w:color="auto"/>
          </w:divBdr>
        </w:div>
        <w:div w:id="897589279">
          <w:marLeft w:val="0"/>
          <w:marRight w:val="0"/>
          <w:marTop w:val="0"/>
          <w:marBottom w:val="0"/>
          <w:divBdr>
            <w:top w:val="none" w:sz="0" w:space="0" w:color="auto"/>
            <w:left w:val="none" w:sz="0" w:space="0" w:color="auto"/>
            <w:bottom w:val="none" w:sz="0" w:space="0" w:color="auto"/>
            <w:right w:val="none" w:sz="0" w:space="0" w:color="auto"/>
          </w:divBdr>
        </w:div>
        <w:div w:id="1244221074">
          <w:marLeft w:val="0"/>
          <w:marRight w:val="0"/>
          <w:marTop w:val="0"/>
          <w:marBottom w:val="0"/>
          <w:divBdr>
            <w:top w:val="none" w:sz="0" w:space="0" w:color="auto"/>
            <w:left w:val="none" w:sz="0" w:space="0" w:color="auto"/>
            <w:bottom w:val="none" w:sz="0" w:space="0" w:color="auto"/>
            <w:right w:val="none" w:sz="0" w:space="0" w:color="auto"/>
          </w:divBdr>
        </w:div>
        <w:div w:id="1280380504">
          <w:marLeft w:val="0"/>
          <w:marRight w:val="0"/>
          <w:marTop w:val="0"/>
          <w:marBottom w:val="0"/>
          <w:divBdr>
            <w:top w:val="none" w:sz="0" w:space="0" w:color="auto"/>
            <w:left w:val="none" w:sz="0" w:space="0" w:color="auto"/>
            <w:bottom w:val="none" w:sz="0" w:space="0" w:color="auto"/>
            <w:right w:val="none" w:sz="0" w:space="0" w:color="auto"/>
          </w:divBdr>
        </w:div>
        <w:div w:id="1097023165">
          <w:marLeft w:val="0"/>
          <w:marRight w:val="0"/>
          <w:marTop w:val="0"/>
          <w:marBottom w:val="0"/>
          <w:divBdr>
            <w:top w:val="none" w:sz="0" w:space="0" w:color="auto"/>
            <w:left w:val="none" w:sz="0" w:space="0" w:color="auto"/>
            <w:bottom w:val="none" w:sz="0" w:space="0" w:color="auto"/>
            <w:right w:val="none" w:sz="0" w:space="0" w:color="auto"/>
          </w:divBdr>
        </w:div>
        <w:div w:id="2041515245">
          <w:marLeft w:val="0"/>
          <w:marRight w:val="0"/>
          <w:marTop w:val="0"/>
          <w:marBottom w:val="0"/>
          <w:divBdr>
            <w:top w:val="none" w:sz="0" w:space="0" w:color="auto"/>
            <w:left w:val="none" w:sz="0" w:space="0" w:color="auto"/>
            <w:bottom w:val="none" w:sz="0" w:space="0" w:color="auto"/>
            <w:right w:val="none" w:sz="0" w:space="0" w:color="auto"/>
          </w:divBdr>
        </w:div>
        <w:div w:id="2010131308">
          <w:marLeft w:val="0"/>
          <w:marRight w:val="0"/>
          <w:marTop w:val="0"/>
          <w:marBottom w:val="0"/>
          <w:divBdr>
            <w:top w:val="none" w:sz="0" w:space="0" w:color="auto"/>
            <w:left w:val="none" w:sz="0" w:space="0" w:color="auto"/>
            <w:bottom w:val="none" w:sz="0" w:space="0" w:color="auto"/>
            <w:right w:val="none" w:sz="0" w:space="0" w:color="auto"/>
          </w:divBdr>
        </w:div>
        <w:div w:id="1593781343">
          <w:marLeft w:val="0"/>
          <w:marRight w:val="0"/>
          <w:marTop w:val="0"/>
          <w:marBottom w:val="0"/>
          <w:divBdr>
            <w:top w:val="none" w:sz="0" w:space="0" w:color="auto"/>
            <w:left w:val="none" w:sz="0" w:space="0" w:color="auto"/>
            <w:bottom w:val="none" w:sz="0" w:space="0" w:color="auto"/>
            <w:right w:val="none" w:sz="0" w:space="0" w:color="auto"/>
          </w:divBdr>
        </w:div>
        <w:div w:id="1411078515">
          <w:marLeft w:val="0"/>
          <w:marRight w:val="0"/>
          <w:marTop w:val="0"/>
          <w:marBottom w:val="0"/>
          <w:divBdr>
            <w:top w:val="none" w:sz="0" w:space="0" w:color="auto"/>
            <w:left w:val="none" w:sz="0" w:space="0" w:color="auto"/>
            <w:bottom w:val="none" w:sz="0" w:space="0" w:color="auto"/>
            <w:right w:val="none" w:sz="0" w:space="0" w:color="auto"/>
          </w:divBdr>
        </w:div>
        <w:div w:id="640963182">
          <w:marLeft w:val="0"/>
          <w:marRight w:val="0"/>
          <w:marTop w:val="0"/>
          <w:marBottom w:val="0"/>
          <w:divBdr>
            <w:top w:val="none" w:sz="0" w:space="0" w:color="auto"/>
            <w:left w:val="none" w:sz="0" w:space="0" w:color="auto"/>
            <w:bottom w:val="none" w:sz="0" w:space="0" w:color="auto"/>
            <w:right w:val="none" w:sz="0" w:space="0" w:color="auto"/>
          </w:divBdr>
        </w:div>
        <w:div w:id="1418019665">
          <w:marLeft w:val="0"/>
          <w:marRight w:val="0"/>
          <w:marTop w:val="0"/>
          <w:marBottom w:val="0"/>
          <w:divBdr>
            <w:top w:val="none" w:sz="0" w:space="0" w:color="auto"/>
            <w:left w:val="none" w:sz="0" w:space="0" w:color="auto"/>
            <w:bottom w:val="none" w:sz="0" w:space="0" w:color="auto"/>
            <w:right w:val="none" w:sz="0" w:space="0" w:color="auto"/>
          </w:divBdr>
        </w:div>
        <w:div w:id="147063403">
          <w:marLeft w:val="0"/>
          <w:marRight w:val="0"/>
          <w:marTop w:val="0"/>
          <w:marBottom w:val="0"/>
          <w:divBdr>
            <w:top w:val="none" w:sz="0" w:space="0" w:color="auto"/>
            <w:left w:val="none" w:sz="0" w:space="0" w:color="auto"/>
            <w:bottom w:val="none" w:sz="0" w:space="0" w:color="auto"/>
            <w:right w:val="none" w:sz="0" w:space="0" w:color="auto"/>
          </w:divBdr>
        </w:div>
        <w:div w:id="967315759">
          <w:marLeft w:val="0"/>
          <w:marRight w:val="0"/>
          <w:marTop w:val="0"/>
          <w:marBottom w:val="0"/>
          <w:divBdr>
            <w:top w:val="none" w:sz="0" w:space="0" w:color="auto"/>
            <w:left w:val="none" w:sz="0" w:space="0" w:color="auto"/>
            <w:bottom w:val="none" w:sz="0" w:space="0" w:color="auto"/>
            <w:right w:val="none" w:sz="0" w:space="0" w:color="auto"/>
          </w:divBdr>
        </w:div>
        <w:div w:id="1458259833">
          <w:marLeft w:val="0"/>
          <w:marRight w:val="0"/>
          <w:marTop w:val="0"/>
          <w:marBottom w:val="0"/>
          <w:divBdr>
            <w:top w:val="none" w:sz="0" w:space="0" w:color="auto"/>
            <w:left w:val="none" w:sz="0" w:space="0" w:color="auto"/>
            <w:bottom w:val="none" w:sz="0" w:space="0" w:color="auto"/>
            <w:right w:val="none" w:sz="0" w:space="0" w:color="auto"/>
          </w:divBdr>
        </w:div>
        <w:div w:id="18313965">
          <w:marLeft w:val="0"/>
          <w:marRight w:val="0"/>
          <w:marTop w:val="0"/>
          <w:marBottom w:val="0"/>
          <w:divBdr>
            <w:top w:val="none" w:sz="0" w:space="0" w:color="auto"/>
            <w:left w:val="none" w:sz="0" w:space="0" w:color="auto"/>
            <w:bottom w:val="none" w:sz="0" w:space="0" w:color="auto"/>
            <w:right w:val="none" w:sz="0" w:space="0" w:color="auto"/>
          </w:divBdr>
        </w:div>
      </w:divsChild>
    </w:div>
    <w:div w:id="513691937">
      <w:bodyDiv w:val="1"/>
      <w:marLeft w:val="0"/>
      <w:marRight w:val="0"/>
      <w:marTop w:val="0"/>
      <w:marBottom w:val="0"/>
      <w:divBdr>
        <w:top w:val="none" w:sz="0" w:space="0" w:color="auto"/>
        <w:left w:val="none" w:sz="0" w:space="0" w:color="auto"/>
        <w:bottom w:val="none" w:sz="0" w:space="0" w:color="auto"/>
        <w:right w:val="none" w:sz="0" w:space="0" w:color="auto"/>
      </w:divBdr>
    </w:div>
    <w:div w:id="549920778">
      <w:bodyDiv w:val="1"/>
      <w:marLeft w:val="0"/>
      <w:marRight w:val="0"/>
      <w:marTop w:val="0"/>
      <w:marBottom w:val="0"/>
      <w:divBdr>
        <w:top w:val="none" w:sz="0" w:space="0" w:color="auto"/>
        <w:left w:val="none" w:sz="0" w:space="0" w:color="auto"/>
        <w:bottom w:val="none" w:sz="0" w:space="0" w:color="auto"/>
        <w:right w:val="none" w:sz="0" w:space="0" w:color="auto"/>
      </w:divBdr>
    </w:div>
    <w:div w:id="720128386">
      <w:bodyDiv w:val="1"/>
      <w:marLeft w:val="0"/>
      <w:marRight w:val="0"/>
      <w:marTop w:val="0"/>
      <w:marBottom w:val="0"/>
      <w:divBdr>
        <w:top w:val="none" w:sz="0" w:space="0" w:color="auto"/>
        <w:left w:val="none" w:sz="0" w:space="0" w:color="auto"/>
        <w:bottom w:val="none" w:sz="0" w:space="0" w:color="auto"/>
        <w:right w:val="none" w:sz="0" w:space="0" w:color="auto"/>
      </w:divBdr>
      <w:divsChild>
        <w:div w:id="343021906">
          <w:marLeft w:val="0"/>
          <w:marRight w:val="0"/>
          <w:marTop w:val="0"/>
          <w:marBottom w:val="0"/>
          <w:divBdr>
            <w:top w:val="none" w:sz="0" w:space="0" w:color="auto"/>
            <w:left w:val="none" w:sz="0" w:space="0" w:color="auto"/>
            <w:bottom w:val="none" w:sz="0" w:space="0" w:color="auto"/>
            <w:right w:val="none" w:sz="0" w:space="0" w:color="auto"/>
          </w:divBdr>
        </w:div>
        <w:div w:id="1848978760">
          <w:marLeft w:val="0"/>
          <w:marRight w:val="0"/>
          <w:marTop w:val="0"/>
          <w:marBottom w:val="0"/>
          <w:divBdr>
            <w:top w:val="none" w:sz="0" w:space="0" w:color="auto"/>
            <w:left w:val="none" w:sz="0" w:space="0" w:color="auto"/>
            <w:bottom w:val="none" w:sz="0" w:space="0" w:color="auto"/>
            <w:right w:val="none" w:sz="0" w:space="0" w:color="auto"/>
          </w:divBdr>
        </w:div>
        <w:div w:id="1087649506">
          <w:marLeft w:val="0"/>
          <w:marRight w:val="0"/>
          <w:marTop w:val="0"/>
          <w:marBottom w:val="0"/>
          <w:divBdr>
            <w:top w:val="none" w:sz="0" w:space="0" w:color="auto"/>
            <w:left w:val="none" w:sz="0" w:space="0" w:color="auto"/>
            <w:bottom w:val="none" w:sz="0" w:space="0" w:color="auto"/>
            <w:right w:val="none" w:sz="0" w:space="0" w:color="auto"/>
          </w:divBdr>
        </w:div>
        <w:div w:id="30306352">
          <w:marLeft w:val="0"/>
          <w:marRight w:val="0"/>
          <w:marTop w:val="0"/>
          <w:marBottom w:val="0"/>
          <w:divBdr>
            <w:top w:val="none" w:sz="0" w:space="0" w:color="auto"/>
            <w:left w:val="none" w:sz="0" w:space="0" w:color="auto"/>
            <w:bottom w:val="none" w:sz="0" w:space="0" w:color="auto"/>
            <w:right w:val="none" w:sz="0" w:space="0" w:color="auto"/>
          </w:divBdr>
        </w:div>
        <w:div w:id="448815208">
          <w:marLeft w:val="0"/>
          <w:marRight w:val="0"/>
          <w:marTop w:val="0"/>
          <w:marBottom w:val="0"/>
          <w:divBdr>
            <w:top w:val="none" w:sz="0" w:space="0" w:color="auto"/>
            <w:left w:val="none" w:sz="0" w:space="0" w:color="auto"/>
            <w:bottom w:val="none" w:sz="0" w:space="0" w:color="auto"/>
            <w:right w:val="none" w:sz="0" w:space="0" w:color="auto"/>
          </w:divBdr>
        </w:div>
        <w:div w:id="478546323">
          <w:marLeft w:val="0"/>
          <w:marRight w:val="0"/>
          <w:marTop w:val="0"/>
          <w:marBottom w:val="0"/>
          <w:divBdr>
            <w:top w:val="none" w:sz="0" w:space="0" w:color="auto"/>
            <w:left w:val="none" w:sz="0" w:space="0" w:color="auto"/>
            <w:bottom w:val="none" w:sz="0" w:space="0" w:color="auto"/>
            <w:right w:val="none" w:sz="0" w:space="0" w:color="auto"/>
          </w:divBdr>
        </w:div>
        <w:div w:id="1749309597">
          <w:marLeft w:val="0"/>
          <w:marRight w:val="0"/>
          <w:marTop w:val="0"/>
          <w:marBottom w:val="0"/>
          <w:divBdr>
            <w:top w:val="none" w:sz="0" w:space="0" w:color="auto"/>
            <w:left w:val="none" w:sz="0" w:space="0" w:color="auto"/>
            <w:bottom w:val="none" w:sz="0" w:space="0" w:color="auto"/>
            <w:right w:val="none" w:sz="0" w:space="0" w:color="auto"/>
          </w:divBdr>
        </w:div>
        <w:div w:id="844827549">
          <w:marLeft w:val="0"/>
          <w:marRight w:val="0"/>
          <w:marTop w:val="0"/>
          <w:marBottom w:val="0"/>
          <w:divBdr>
            <w:top w:val="none" w:sz="0" w:space="0" w:color="auto"/>
            <w:left w:val="none" w:sz="0" w:space="0" w:color="auto"/>
            <w:bottom w:val="none" w:sz="0" w:space="0" w:color="auto"/>
            <w:right w:val="none" w:sz="0" w:space="0" w:color="auto"/>
          </w:divBdr>
        </w:div>
        <w:div w:id="92821566">
          <w:marLeft w:val="0"/>
          <w:marRight w:val="0"/>
          <w:marTop w:val="0"/>
          <w:marBottom w:val="0"/>
          <w:divBdr>
            <w:top w:val="none" w:sz="0" w:space="0" w:color="auto"/>
            <w:left w:val="none" w:sz="0" w:space="0" w:color="auto"/>
            <w:bottom w:val="none" w:sz="0" w:space="0" w:color="auto"/>
            <w:right w:val="none" w:sz="0" w:space="0" w:color="auto"/>
          </w:divBdr>
        </w:div>
        <w:div w:id="1520699347">
          <w:marLeft w:val="0"/>
          <w:marRight w:val="0"/>
          <w:marTop w:val="0"/>
          <w:marBottom w:val="0"/>
          <w:divBdr>
            <w:top w:val="none" w:sz="0" w:space="0" w:color="auto"/>
            <w:left w:val="none" w:sz="0" w:space="0" w:color="auto"/>
            <w:bottom w:val="none" w:sz="0" w:space="0" w:color="auto"/>
            <w:right w:val="none" w:sz="0" w:space="0" w:color="auto"/>
          </w:divBdr>
        </w:div>
        <w:div w:id="796752375">
          <w:marLeft w:val="0"/>
          <w:marRight w:val="0"/>
          <w:marTop w:val="0"/>
          <w:marBottom w:val="0"/>
          <w:divBdr>
            <w:top w:val="none" w:sz="0" w:space="0" w:color="auto"/>
            <w:left w:val="none" w:sz="0" w:space="0" w:color="auto"/>
            <w:bottom w:val="none" w:sz="0" w:space="0" w:color="auto"/>
            <w:right w:val="none" w:sz="0" w:space="0" w:color="auto"/>
          </w:divBdr>
        </w:div>
        <w:div w:id="895510041">
          <w:marLeft w:val="0"/>
          <w:marRight w:val="0"/>
          <w:marTop w:val="0"/>
          <w:marBottom w:val="0"/>
          <w:divBdr>
            <w:top w:val="none" w:sz="0" w:space="0" w:color="auto"/>
            <w:left w:val="none" w:sz="0" w:space="0" w:color="auto"/>
            <w:bottom w:val="none" w:sz="0" w:space="0" w:color="auto"/>
            <w:right w:val="none" w:sz="0" w:space="0" w:color="auto"/>
          </w:divBdr>
        </w:div>
        <w:div w:id="1853715604">
          <w:marLeft w:val="0"/>
          <w:marRight w:val="0"/>
          <w:marTop w:val="0"/>
          <w:marBottom w:val="0"/>
          <w:divBdr>
            <w:top w:val="none" w:sz="0" w:space="0" w:color="auto"/>
            <w:left w:val="none" w:sz="0" w:space="0" w:color="auto"/>
            <w:bottom w:val="none" w:sz="0" w:space="0" w:color="auto"/>
            <w:right w:val="none" w:sz="0" w:space="0" w:color="auto"/>
          </w:divBdr>
        </w:div>
        <w:div w:id="1979139420">
          <w:marLeft w:val="0"/>
          <w:marRight w:val="0"/>
          <w:marTop w:val="0"/>
          <w:marBottom w:val="0"/>
          <w:divBdr>
            <w:top w:val="none" w:sz="0" w:space="0" w:color="auto"/>
            <w:left w:val="none" w:sz="0" w:space="0" w:color="auto"/>
            <w:bottom w:val="none" w:sz="0" w:space="0" w:color="auto"/>
            <w:right w:val="none" w:sz="0" w:space="0" w:color="auto"/>
          </w:divBdr>
        </w:div>
        <w:div w:id="1900941566">
          <w:marLeft w:val="0"/>
          <w:marRight w:val="0"/>
          <w:marTop w:val="0"/>
          <w:marBottom w:val="0"/>
          <w:divBdr>
            <w:top w:val="none" w:sz="0" w:space="0" w:color="auto"/>
            <w:left w:val="none" w:sz="0" w:space="0" w:color="auto"/>
            <w:bottom w:val="none" w:sz="0" w:space="0" w:color="auto"/>
            <w:right w:val="none" w:sz="0" w:space="0" w:color="auto"/>
          </w:divBdr>
        </w:div>
        <w:div w:id="2038845859">
          <w:marLeft w:val="0"/>
          <w:marRight w:val="0"/>
          <w:marTop w:val="0"/>
          <w:marBottom w:val="0"/>
          <w:divBdr>
            <w:top w:val="none" w:sz="0" w:space="0" w:color="auto"/>
            <w:left w:val="none" w:sz="0" w:space="0" w:color="auto"/>
            <w:bottom w:val="none" w:sz="0" w:space="0" w:color="auto"/>
            <w:right w:val="none" w:sz="0" w:space="0" w:color="auto"/>
          </w:divBdr>
        </w:div>
        <w:div w:id="2145155055">
          <w:marLeft w:val="0"/>
          <w:marRight w:val="0"/>
          <w:marTop w:val="0"/>
          <w:marBottom w:val="0"/>
          <w:divBdr>
            <w:top w:val="none" w:sz="0" w:space="0" w:color="auto"/>
            <w:left w:val="none" w:sz="0" w:space="0" w:color="auto"/>
            <w:bottom w:val="none" w:sz="0" w:space="0" w:color="auto"/>
            <w:right w:val="none" w:sz="0" w:space="0" w:color="auto"/>
          </w:divBdr>
        </w:div>
        <w:div w:id="810444743">
          <w:marLeft w:val="0"/>
          <w:marRight w:val="0"/>
          <w:marTop w:val="0"/>
          <w:marBottom w:val="0"/>
          <w:divBdr>
            <w:top w:val="none" w:sz="0" w:space="0" w:color="auto"/>
            <w:left w:val="none" w:sz="0" w:space="0" w:color="auto"/>
            <w:bottom w:val="none" w:sz="0" w:space="0" w:color="auto"/>
            <w:right w:val="none" w:sz="0" w:space="0" w:color="auto"/>
          </w:divBdr>
        </w:div>
        <w:div w:id="1522888968">
          <w:marLeft w:val="0"/>
          <w:marRight w:val="0"/>
          <w:marTop w:val="0"/>
          <w:marBottom w:val="0"/>
          <w:divBdr>
            <w:top w:val="none" w:sz="0" w:space="0" w:color="auto"/>
            <w:left w:val="none" w:sz="0" w:space="0" w:color="auto"/>
            <w:bottom w:val="none" w:sz="0" w:space="0" w:color="auto"/>
            <w:right w:val="none" w:sz="0" w:space="0" w:color="auto"/>
          </w:divBdr>
        </w:div>
        <w:div w:id="1864707448">
          <w:marLeft w:val="0"/>
          <w:marRight w:val="0"/>
          <w:marTop w:val="0"/>
          <w:marBottom w:val="0"/>
          <w:divBdr>
            <w:top w:val="none" w:sz="0" w:space="0" w:color="auto"/>
            <w:left w:val="none" w:sz="0" w:space="0" w:color="auto"/>
            <w:bottom w:val="none" w:sz="0" w:space="0" w:color="auto"/>
            <w:right w:val="none" w:sz="0" w:space="0" w:color="auto"/>
          </w:divBdr>
        </w:div>
        <w:div w:id="2005351878">
          <w:marLeft w:val="0"/>
          <w:marRight w:val="0"/>
          <w:marTop w:val="0"/>
          <w:marBottom w:val="0"/>
          <w:divBdr>
            <w:top w:val="none" w:sz="0" w:space="0" w:color="auto"/>
            <w:left w:val="none" w:sz="0" w:space="0" w:color="auto"/>
            <w:bottom w:val="none" w:sz="0" w:space="0" w:color="auto"/>
            <w:right w:val="none" w:sz="0" w:space="0" w:color="auto"/>
          </w:divBdr>
        </w:div>
        <w:div w:id="1907034741">
          <w:marLeft w:val="0"/>
          <w:marRight w:val="0"/>
          <w:marTop w:val="0"/>
          <w:marBottom w:val="0"/>
          <w:divBdr>
            <w:top w:val="none" w:sz="0" w:space="0" w:color="auto"/>
            <w:left w:val="none" w:sz="0" w:space="0" w:color="auto"/>
            <w:bottom w:val="none" w:sz="0" w:space="0" w:color="auto"/>
            <w:right w:val="none" w:sz="0" w:space="0" w:color="auto"/>
          </w:divBdr>
        </w:div>
        <w:div w:id="1167358305">
          <w:marLeft w:val="0"/>
          <w:marRight w:val="0"/>
          <w:marTop w:val="0"/>
          <w:marBottom w:val="0"/>
          <w:divBdr>
            <w:top w:val="none" w:sz="0" w:space="0" w:color="auto"/>
            <w:left w:val="none" w:sz="0" w:space="0" w:color="auto"/>
            <w:bottom w:val="none" w:sz="0" w:space="0" w:color="auto"/>
            <w:right w:val="none" w:sz="0" w:space="0" w:color="auto"/>
          </w:divBdr>
        </w:div>
        <w:div w:id="641008911">
          <w:marLeft w:val="0"/>
          <w:marRight w:val="0"/>
          <w:marTop w:val="0"/>
          <w:marBottom w:val="0"/>
          <w:divBdr>
            <w:top w:val="none" w:sz="0" w:space="0" w:color="auto"/>
            <w:left w:val="none" w:sz="0" w:space="0" w:color="auto"/>
            <w:bottom w:val="none" w:sz="0" w:space="0" w:color="auto"/>
            <w:right w:val="none" w:sz="0" w:space="0" w:color="auto"/>
          </w:divBdr>
        </w:div>
        <w:div w:id="133303851">
          <w:marLeft w:val="0"/>
          <w:marRight w:val="0"/>
          <w:marTop w:val="0"/>
          <w:marBottom w:val="0"/>
          <w:divBdr>
            <w:top w:val="none" w:sz="0" w:space="0" w:color="auto"/>
            <w:left w:val="none" w:sz="0" w:space="0" w:color="auto"/>
            <w:bottom w:val="none" w:sz="0" w:space="0" w:color="auto"/>
            <w:right w:val="none" w:sz="0" w:space="0" w:color="auto"/>
          </w:divBdr>
        </w:div>
        <w:div w:id="175271035">
          <w:marLeft w:val="0"/>
          <w:marRight w:val="0"/>
          <w:marTop w:val="0"/>
          <w:marBottom w:val="0"/>
          <w:divBdr>
            <w:top w:val="none" w:sz="0" w:space="0" w:color="auto"/>
            <w:left w:val="none" w:sz="0" w:space="0" w:color="auto"/>
            <w:bottom w:val="none" w:sz="0" w:space="0" w:color="auto"/>
            <w:right w:val="none" w:sz="0" w:space="0" w:color="auto"/>
          </w:divBdr>
        </w:div>
        <w:div w:id="1292401888">
          <w:marLeft w:val="0"/>
          <w:marRight w:val="0"/>
          <w:marTop w:val="0"/>
          <w:marBottom w:val="0"/>
          <w:divBdr>
            <w:top w:val="none" w:sz="0" w:space="0" w:color="auto"/>
            <w:left w:val="none" w:sz="0" w:space="0" w:color="auto"/>
            <w:bottom w:val="none" w:sz="0" w:space="0" w:color="auto"/>
            <w:right w:val="none" w:sz="0" w:space="0" w:color="auto"/>
          </w:divBdr>
        </w:div>
        <w:div w:id="1527597201">
          <w:marLeft w:val="0"/>
          <w:marRight w:val="0"/>
          <w:marTop w:val="0"/>
          <w:marBottom w:val="0"/>
          <w:divBdr>
            <w:top w:val="none" w:sz="0" w:space="0" w:color="auto"/>
            <w:left w:val="none" w:sz="0" w:space="0" w:color="auto"/>
            <w:bottom w:val="none" w:sz="0" w:space="0" w:color="auto"/>
            <w:right w:val="none" w:sz="0" w:space="0" w:color="auto"/>
          </w:divBdr>
        </w:div>
        <w:div w:id="2138646763">
          <w:marLeft w:val="0"/>
          <w:marRight w:val="0"/>
          <w:marTop w:val="0"/>
          <w:marBottom w:val="0"/>
          <w:divBdr>
            <w:top w:val="none" w:sz="0" w:space="0" w:color="auto"/>
            <w:left w:val="none" w:sz="0" w:space="0" w:color="auto"/>
            <w:bottom w:val="none" w:sz="0" w:space="0" w:color="auto"/>
            <w:right w:val="none" w:sz="0" w:space="0" w:color="auto"/>
          </w:divBdr>
        </w:div>
        <w:div w:id="1476874302">
          <w:marLeft w:val="0"/>
          <w:marRight w:val="0"/>
          <w:marTop w:val="0"/>
          <w:marBottom w:val="0"/>
          <w:divBdr>
            <w:top w:val="none" w:sz="0" w:space="0" w:color="auto"/>
            <w:left w:val="none" w:sz="0" w:space="0" w:color="auto"/>
            <w:bottom w:val="none" w:sz="0" w:space="0" w:color="auto"/>
            <w:right w:val="none" w:sz="0" w:space="0" w:color="auto"/>
          </w:divBdr>
        </w:div>
        <w:div w:id="2107185947">
          <w:marLeft w:val="0"/>
          <w:marRight w:val="0"/>
          <w:marTop w:val="0"/>
          <w:marBottom w:val="0"/>
          <w:divBdr>
            <w:top w:val="none" w:sz="0" w:space="0" w:color="auto"/>
            <w:left w:val="none" w:sz="0" w:space="0" w:color="auto"/>
            <w:bottom w:val="none" w:sz="0" w:space="0" w:color="auto"/>
            <w:right w:val="none" w:sz="0" w:space="0" w:color="auto"/>
          </w:divBdr>
        </w:div>
        <w:div w:id="2011104360">
          <w:marLeft w:val="0"/>
          <w:marRight w:val="0"/>
          <w:marTop w:val="0"/>
          <w:marBottom w:val="0"/>
          <w:divBdr>
            <w:top w:val="none" w:sz="0" w:space="0" w:color="auto"/>
            <w:left w:val="none" w:sz="0" w:space="0" w:color="auto"/>
            <w:bottom w:val="none" w:sz="0" w:space="0" w:color="auto"/>
            <w:right w:val="none" w:sz="0" w:space="0" w:color="auto"/>
          </w:divBdr>
        </w:div>
        <w:div w:id="421951758">
          <w:marLeft w:val="0"/>
          <w:marRight w:val="0"/>
          <w:marTop w:val="0"/>
          <w:marBottom w:val="0"/>
          <w:divBdr>
            <w:top w:val="none" w:sz="0" w:space="0" w:color="auto"/>
            <w:left w:val="none" w:sz="0" w:space="0" w:color="auto"/>
            <w:bottom w:val="none" w:sz="0" w:space="0" w:color="auto"/>
            <w:right w:val="none" w:sz="0" w:space="0" w:color="auto"/>
          </w:divBdr>
        </w:div>
        <w:div w:id="1025447302">
          <w:marLeft w:val="0"/>
          <w:marRight w:val="0"/>
          <w:marTop w:val="0"/>
          <w:marBottom w:val="0"/>
          <w:divBdr>
            <w:top w:val="none" w:sz="0" w:space="0" w:color="auto"/>
            <w:left w:val="none" w:sz="0" w:space="0" w:color="auto"/>
            <w:bottom w:val="none" w:sz="0" w:space="0" w:color="auto"/>
            <w:right w:val="none" w:sz="0" w:space="0" w:color="auto"/>
          </w:divBdr>
        </w:div>
        <w:div w:id="1149786758">
          <w:marLeft w:val="0"/>
          <w:marRight w:val="0"/>
          <w:marTop w:val="0"/>
          <w:marBottom w:val="0"/>
          <w:divBdr>
            <w:top w:val="none" w:sz="0" w:space="0" w:color="auto"/>
            <w:left w:val="none" w:sz="0" w:space="0" w:color="auto"/>
            <w:bottom w:val="none" w:sz="0" w:space="0" w:color="auto"/>
            <w:right w:val="none" w:sz="0" w:space="0" w:color="auto"/>
          </w:divBdr>
        </w:div>
        <w:div w:id="1883246834">
          <w:marLeft w:val="0"/>
          <w:marRight w:val="0"/>
          <w:marTop w:val="0"/>
          <w:marBottom w:val="0"/>
          <w:divBdr>
            <w:top w:val="none" w:sz="0" w:space="0" w:color="auto"/>
            <w:left w:val="none" w:sz="0" w:space="0" w:color="auto"/>
            <w:bottom w:val="none" w:sz="0" w:space="0" w:color="auto"/>
            <w:right w:val="none" w:sz="0" w:space="0" w:color="auto"/>
          </w:divBdr>
        </w:div>
        <w:div w:id="861742882">
          <w:marLeft w:val="0"/>
          <w:marRight w:val="0"/>
          <w:marTop w:val="0"/>
          <w:marBottom w:val="0"/>
          <w:divBdr>
            <w:top w:val="none" w:sz="0" w:space="0" w:color="auto"/>
            <w:left w:val="none" w:sz="0" w:space="0" w:color="auto"/>
            <w:bottom w:val="none" w:sz="0" w:space="0" w:color="auto"/>
            <w:right w:val="none" w:sz="0" w:space="0" w:color="auto"/>
          </w:divBdr>
        </w:div>
        <w:div w:id="1541280798">
          <w:marLeft w:val="0"/>
          <w:marRight w:val="0"/>
          <w:marTop w:val="0"/>
          <w:marBottom w:val="0"/>
          <w:divBdr>
            <w:top w:val="none" w:sz="0" w:space="0" w:color="auto"/>
            <w:left w:val="none" w:sz="0" w:space="0" w:color="auto"/>
            <w:bottom w:val="none" w:sz="0" w:space="0" w:color="auto"/>
            <w:right w:val="none" w:sz="0" w:space="0" w:color="auto"/>
          </w:divBdr>
        </w:div>
        <w:div w:id="1318996314">
          <w:marLeft w:val="0"/>
          <w:marRight w:val="0"/>
          <w:marTop w:val="0"/>
          <w:marBottom w:val="0"/>
          <w:divBdr>
            <w:top w:val="none" w:sz="0" w:space="0" w:color="auto"/>
            <w:left w:val="none" w:sz="0" w:space="0" w:color="auto"/>
            <w:bottom w:val="none" w:sz="0" w:space="0" w:color="auto"/>
            <w:right w:val="none" w:sz="0" w:space="0" w:color="auto"/>
          </w:divBdr>
        </w:div>
        <w:div w:id="780999606">
          <w:marLeft w:val="0"/>
          <w:marRight w:val="0"/>
          <w:marTop w:val="0"/>
          <w:marBottom w:val="0"/>
          <w:divBdr>
            <w:top w:val="none" w:sz="0" w:space="0" w:color="auto"/>
            <w:left w:val="none" w:sz="0" w:space="0" w:color="auto"/>
            <w:bottom w:val="none" w:sz="0" w:space="0" w:color="auto"/>
            <w:right w:val="none" w:sz="0" w:space="0" w:color="auto"/>
          </w:divBdr>
        </w:div>
        <w:div w:id="590547031">
          <w:marLeft w:val="0"/>
          <w:marRight w:val="0"/>
          <w:marTop w:val="0"/>
          <w:marBottom w:val="0"/>
          <w:divBdr>
            <w:top w:val="none" w:sz="0" w:space="0" w:color="auto"/>
            <w:left w:val="none" w:sz="0" w:space="0" w:color="auto"/>
            <w:bottom w:val="none" w:sz="0" w:space="0" w:color="auto"/>
            <w:right w:val="none" w:sz="0" w:space="0" w:color="auto"/>
          </w:divBdr>
        </w:div>
        <w:div w:id="127549028">
          <w:marLeft w:val="0"/>
          <w:marRight w:val="0"/>
          <w:marTop w:val="0"/>
          <w:marBottom w:val="0"/>
          <w:divBdr>
            <w:top w:val="none" w:sz="0" w:space="0" w:color="auto"/>
            <w:left w:val="none" w:sz="0" w:space="0" w:color="auto"/>
            <w:bottom w:val="none" w:sz="0" w:space="0" w:color="auto"/>
            <w:right w:val="none" w:sz="0" w:space="0" w:color="auto"/>
          </w:divBdr>
        </w:div>
      </w:divsChild>
    </w:div>
    <w:div w:id="720980359">
      <w:bodyDiv w:val="1"/>
      <w:marLeft w:val="0"/>
      <w:marRight w:val="0"/>
      <w:marTop w:val="0"/>
      <w:marBottom w:val="0"/>
      <w:divBdr>
        <w:top w:val="none" w:sz="0" w:space="0" w:color="auto"/>
        <w:left w:val="none" w:sz="0" w:space="0" w:color="auto"/>
        <w:bottom w:val="none" w:sz="0" w:space="0" w:color="auto"/>
        <w:right w:val="none" w:sz="0" w:space="0" w:color="auto"/>
      </w:divBdr>
      <w:divsChild>
        <w:div w:id="401877374">
          <w:marLeft w:val="0"/>
          <w:marRight w:val="0"/>
          <w:marTop w:val="0"/>
          <w:marBottom w:val="0"/>
          <w:divBdr>
            <w:top w:val="none" w:sz="0" w:space="0" w:color="auto"/>
            <w:left w:val="none" w:sz="0" w:space="0" w:color="auto"/>
            <w:bottom w:val="none" w:sz="0" w:space="0" w:color="auto"/>
            <w:right w:val="none" w:sz="0" w:space="0" w:color="auto"/>
          </w:divBdr>
        </w:div>
        <w:div w:id="1766681584">
          <w:marLeft w:val="0"/>
          <w:marRight w:val="0"/>
          <w:marTop w:val="0"/>
          <w:marBottom w:val="0"/>
          <w:divBdr>
            <w:top w:val="none" w:sz="0" w:space="0" w:color="auto"/>
            <w:left w:val="none" w:sz="0" w:space="0" w:color="auto"/>
            <w:bottom w:val="none" w:sz="0" w:space="0" w:color="auto"/>
            <w:right w:val="none" w:sz="0" w:space="0" w:color="auto"/>
          </w:divBdr>
        </w:div>
        <w:div w:id="175119924">
          <w:marLeft w:val="0"/>
          <w:marRight w:val="0"/>
          <w:marTop w:val="0"/>
          <w:marBottom w:val="0"/>
          <w:divBdr>
            <w:top w:val="none" w:sz="0" w:space="0" w:color="auto"/>
            <w:left w:val="none" w:sz="0" w:space="0" w:color="auto"/>
            <w:bottom w:val="none" w:sz="0" w:space="0" w:color="auto"/>
            <w:right w:val="none" w:sz="0" w:space="0" w:color="auto"/>
          </w:divBdr>
        </w:div>
        <w:div w:id="1268536911">
          <w:marLeft w:val="0"/>
          <w:marRight w:val="0"/>
          <w:marTop w:val="0"/>
          <w:marBottom w:val="0"/>
          <w:divBdr>
            <w:top w:val="none" w:sz="0" w:space="0" w:color="auto"/>
            <w:left w:val="none" w:sz="0" w:space="0" w:color="auto"/>
            <w:bottom w:val="none" w:sz="0" w:space="0" w:color="auto"/>
            <w:right w:val="none" w:sz="0" w:space="0" w:color="auto"/>
          </w:divBdr>
        </w:div>
        <w:div w:id="612132420">
          <w:marLeft w:val="0"/>
          <w:marRight w:val="0"/>
          <w:marTop w:val="0"/>
          <w:marBottom w:val="0"/>
          <w:divBdr>
            <w:top w:val="none" w:sz="0" w:space="0" w:color="auto"/>
            <w:left w:val="none" w:sz="0" w:space="0" w:color="auto"/>
            <w:bottom w:val="none" w:sz="0" w:space="0" w:color="auto"/>
            <w:right w:val="none" w:sz="0" w:space="0" w:color="auto"/>
          </w:divBdr>
        </w:div>
        <w:div w:id="1648051231">
          <w:marLeft w:val="0"/>
          <w:marRight w:val="0"/>
          <w:marTop w:val="0"/>
          <w:marBottom w:val="0"/>
          <w:divBdr>
            <w:top w:val="none" w:sz="0" w:space="0" w:color="auto"/>
            <w:left w:val="none" w:sz="0" w:space="0" w:color="auto"/>
            <w:bottom w:val="none" w:sz="0" w:space="0" w:color="auto"/>
            <w:right w:val="none" w:sz="0" w:space="0" w:color="auto"/>
          </w:divBdr>
        </w:div>
        <w:div w:id="1838619261">
          <w:marLeft w:val="0"/>
          <w:marRight w:val="0"/>
          <w:marTop w:val="0"/>
          <w:marBottom w:val="0"/>
          <w:divBdr>
            <w:top w:val="none" w:sz="0" w:space="0" w:color="auto"/>
            <w:left w:val="none" w:sz="0" w:space="0" w:color="auto"/>
            <w:bottom w:val="none" w:sz="0" w:space="0" w:color="auto"/>
            <w:right w:val="none" w:sz="0" w:space="0" w:color="auto"/>
          </w:divBdr>
        </w:div>
        <w:div w:id="1083913346">
          <w:marLeft w:val="0"/>
          <w:marRight w:val="0"/>
          <w:marTop w:val="0"/>
          <w:marBottom w:val="0"/>
          <w:divBdr>
            <w:top w:val="none" w:sz="0" w:space="0" w:color="auto"/>
            <w:left w:val="none" w:sz="0" w:space="0" w:color="auto"/>
            <w:bottom w:val="none" w:sz="0" w:space="0" w:color="auto"/>
            <w:right w:val="none" w:sz="0" w:space="0" w:color="auto"/>
          </w:divBdr>
        </w:div>
        <w:div w:id="1850676579">
          <w:marLeft w:val="0"/>
          <w:marRight w:val="0"/>
          <w:marTop w:val="0"/>
          <w:marBottom w:val="0"/>
          <w:divBdr>
            <w:top w:val="none" w:sz="0" w:space="0" w:color="auto"/>
            <w:left w:val="none" w:sz="0" w:space="0" w:color="auto"/>
            <w:bottom w:val="none" w:sz="0" w:space="0" w:color="auto"/>
            <w:right w:val="none" w:sz="0" w:space="0" w:color="auto"/>
          </w:divBdr>
        </w:div>
        <w:div w:id="1973048559">
          <w:marLeft w:val="0"/>
          <w:marRight w:val="0"/>
          <w:marTop w:val="0"/>
          <w:marBottom w:val="0"/>
          <w:divBdr>
            <w:top w:val="none" w:sz="0" w:space="0" w:color="auto"/>
            <w:left w:val="none" w:sz="0" w:space="0" w:color="auto"/>
            <w:bottom w:val="none" w:sz="0" w:space="0" w:color="auto"/>
            <w:right w:val="none" w:sz="0" w:space="0" w:color="auto"/>
          </w:divBdr>
        </w:div>
        <w:div w:id="1774550837">
          <w:marLeft w:val="0"/>
          <w:marRight w:val="0"/>
          <w:marTop w:val="0"/>
          <w:marBottom w:val="0"/>
          <w:divBdr>
            <w:top w:val="none" w:sz="0" w:space="0" w:color="auto"/>
            <w:left w:val="none" w:sz="0" w:space="0" w:color="auto"/>
            <w:bottom w:val="none" w:sz="0" w:space="0" w:color="auto"/>
            <w:right w:val="none" w:sz="0" w:space="0" w:color="auto"/>
          </w:divBdr>
        </w:div>
        <w:div w:id="956105095">
          <w:marLeft w:val="0"/>
          <w:marRight w:val="0"/>
          <w:marTop w:val="0"/>
          <w:marBottom w:val="0"/>
          <w:divBdr>
            <w:top w:val="none" w:sz="0" w:space="0" w:color="auto"/>
            <w:left w:val="none" w:sz="0" w:space="0" w:color="auto"/>
            <w:bottom w:val="none" w:sz="0" w:space="0" w:color="auto"/>
            <w:right w:val="none" w:sz="0" w:space="0" w:color="auto"/>
          </w:divBdr>
        </w:div>
        <w:div w:id="519710436">
          <w:marLeft w:val="0"/>
          <w:marRight w:val="0"/>
          <w:marTop w:val="0"/>
          <w:marBottom w:val="0"/>
          <w:divBdr>
            <w:top w:val="none" w:sz="0" w:space="0" w:color="auto"/>
            <w:left w:val="none" w:sz="0" w:space="0" w:color="auto"/>
            <w:bottom w:val="none" w:sz="0" w:space="0" w:color="auto"/>
            <w:right w:val="none" w:sz="0" w:space="0" w:color="auto"/>
          </w:divBdr>
        </w:div>
        <w:div w:id="171533806">
          <w:marLeft w:val="0"/>
          <w:marRight w:val="0"/>
          <w:marTop w:val="0"/>
          <w:marBottom w:val="0"/>
          <w:divBdr>
            <w:top w:val="none" w:sz="0" w:space="0" w:color="auto"/>
            <w:left w:val="none" w:sz="0" w:space="0" w:color="auto"/>
            <w:bottom w:val="none" w:sz="0" w:space="0" w:color="auto"/>
            <w:right w:val="none" w:sz="0" w:space="0" w:color="auto"/>
          </w:divBdr>
        </w:div>
        <w:div w:id="68161737">
          <w:marLeft w:val="0"/>
          <w:marRight w:val="0"/>
          <w:marTop w:val="0"/>
          <w:marBottom w:val="0"/>
          <w:divBdr>
            <w:top w:val="none" w:sz="0" w:space="0" w:color="auto"/>
            <w:left w:val="none" w:sz="0" w:space="0" w:color="auto"/>
            <w:bottom w:val="none" w:sz="0" w:space="0" w:color="auto"/>
            <w:right w:val="none" w:sz="0" w:space="0" w:color="auto"/>
          </w:divBdr>
        </w:div>
        <w:div w:id="2037265698">
          <w:marLeft w:val="0"/>
          <w:marRight w:val="0"/>
          <w:marTop w:val="0"/>
          <w:marBottom w:val="0"/>
          <w:divBdr>
            <w:top w:val="none" w:sz="0" w:space="0" w:color="auto"/>
            <w:left w:val="none" w:sz="0" w:space="0" w:color="auto"/>
            <w:bottom w:val="none" w:sz="0" w:space="0" w:color="auto"/>
            <w:right w:val="none" w:sz="0" w:space="0" w:color="auto"/>
          </w:divBdr>
        </w:div>
        <w:div w:id="1793788073">
          <w:marLeft w:val="0"/>
          <w:marRight w:val="0"/>
          <w:marTop w:val="0"/>
          <w:marBottom w:val="0"/>
          <w:divBdr>
            <w:top w:val="none" w:sz="0" w:space="0" w:color="auto"/>
            <w:left w:val="none" w:sz="0" w:space="0" w:color="auto"/>
            <w:bottom w:val="none" w:sz="0" w:space="0" w:color="auto"/>
            <w:right w:val="none" w:sz="0" w:space="0" w:color="auto"/>
          </w:divBdr>
        </w:div>
        <w:div w:id="1436905735">
          <w:marLeft w:val="0"/>
          <w:marRight w:val="0"/>
          <w:marTop w:val="0"/>
          <w:marBottom w:val="0"/>
          <w:divBdr>
            <w:top w:val="none" w:sz="0" w:space="0" w:color="auto"/>
            <w:left w:val="none" w:sz="0" w:space="0" w:color="auto"/>
            <w:bottom w:val="none" w:sz="0" w:space="0" w:color="auto"/>
            <w:right w:val="none" w:sz="0" w:space="0" w:color="auto"/>
          </w:divBdr>
        </w:div>
        <w:div w:id="1066301091">
          <w:marLeft w:val="0"/>
          <w:marRight w:val="0"/>
          <w:marTop w:val="0"/>
          <w:marBottom w:val="0"/>
          <w:divBdr>
            <w:top w:val="none" w:sz="0" w:space="0" w:color="auto"/>
            <w:left w:val="none" w:sz="0" w:space="0" w:color="auto"/>
            <w:bottom w:val="none" w:sz="0" w:space="0" w:color="auto"/>
            <w:right w:val="none" w:sz="0" w:space="0" w:color="auto"/>
          </w:divBdr>
        </w:div>
        <w:div w:id="2047561715">
          <w:marLeft w:val="0"/>
          <w:marRight w:val="0"/>
          <w:marTop w:val="0"/>
          <w:marBottom w:val="0"/>
          <w:divBdr>
            <w:top w:val="none" w:sz="0" w:space="0" w:color="auto"/>
            <w:left w:val="none" w:sz="0" w:space="0" w:color="auto"/>
            <w:bottom w:val="none" w:sz="0" w:space="0" w:color="auto"/>
            <w:right w:val="none" w:sz="0" w:space="0" w:color="auto"/>
          </w:divBdr>
        </w:div>
        <w:div w:id="1288317555">
          <w:marLeft w:val="0"/>
          <w:marRight w:val="0"/>
          <w:marTop w:val="0"/>
          <w:marBottom w:val="0"/>
          <w:divBdr>
            <w:top w:val="none" w:sz="0" w:space="0" w:color="auto"/>
            <w:left w:val="none" w:sz="0" w:space="0" w:color="auto"/>
            <w:bottom w:val="none" w:sz="0" w:space="0" w:color="auto"/>
            <w:right w:val="none" w:sz="0" w:space="0" w:color="auto"/>
          </w:divBdr>
        </w:div>
        <w:div w:id="274406716">
          <w:marLeft w:val="0"/>
          <w:marRight w:val="0"/>
          <w:marTop w:val="0"/>
          <w:marBottom w:val="0"/>
          <w:divBdr>
            <w:top w:val="none" w:sz="0" w:space="0" w:color="auto"/>
            <w:left w:val="none" w:sz="0" w:space="0" w:color="auto"/>
            <w:bottom w:val="none" w:sz="0" w:space="0" w:color="auto"/>
            <w:right w:val="none" w:sz="0" w:space="0" w:color="auto"/>
          </w:divBdr>
        </w:div>
        <w:div w:id="159977279">
          <w:marLeft w:val="0"/>
          <w:marRight w:val="0"/>
          <w:marTop w:val="0"/>
          <w:marBottom w:val="0"/>
          <w:divBdr>
            <w:top w:val="none" w:sz="0" w:space="0" w:color="auto"/>
            <w:left w:val="none" w:sz="0" w:space="0" w:color="auto"/>
            <w:bottom w:val="none" w:sz="0" w:space="0" w:color="auto"/>
            <w:right w:val="none" w:sz="0" w:space="0" w:color="auto"/>
          </w:divBdr>
        </w:div>
        <w:div w:id="2087068952">
          <w:marLeft w:val="0"/>
          <w:marRight w:val="0"/>
          <w:marTop w:val="0"/>
          <w:marBottom w:val="0"/>
          <w:divBdr>
            <w:top w:val="none" w:sz="0" w:space="0" w:color="auto"/>
            <w:left w:val="none" w:sz="0" w:space="0" w:color="auto"/>
            <w:bottom w:val="none" w:sz="0" w:space="0" w:color="auto"/>
            <w:right w:val="none" w:sz="0" w:space="0" w:color="auto"/>
          </w:divBdr>
        </w:div>
        <w:div w:id="215239907">
          <w:marLeft w:val="0"/>
          <w:marRight w:val="0"/>
          <w:marTop w:val="0"/>
          <w:marBottom w:val="0"/>
          <w:divBdr>
            <w:top w:val="none" w:sz="0" w:space="0" w:color="auto"/>
            <w:left w:val="none" w:sz="0" w:space="0" w:color="auto"/>
            <w:bottom w:val="none" w:sz="0" w:space="0" w:color="auto"/>
            <w:right w:val="none" w:sz="0" w:space="0" w:color="auto"/>
          </w:divBdr>
        </w:div>
        <w:div w:id="1308244900">
          <w:marLeft w:val="0"/>
          <w:marRight w:val="0"/>
          <w:marTop w:val="0"/>
          <w:marBottom w:val="0"/>
          <w:divBdr>
            <w:top w:val="none" w:sz="0" w:space="0" w:color="auto"/>
            <w:left w:val="none" w:sz="0" w:space="0" w:color="auto"/>
            <w:bottom w:val="none" w:sz="0" w:space="0" w:color="auto"/>
            <w:right w:val="none" w:sz="0" w:space="0" w:color="auto"/>
          </w:divBdr>
        </w:div>
        <w:div w:id="570967111">
          <w:marLeft w:val="0"/>
          <w:marRight w:val="0"/>
          <w:marTop w:val="0"/>
          <w:marBottom w:val="0"/>
          <w:divBdr>
            <w:top w:val="none" w:sz="0" w:space="0" w:color="auto"/>
            <w:left w:val="none" w:sz="0" w:space="0" w:color="auto"/>
            <w:bottom w:val="none" w:sz="0" w:space="0" w:color="auto"/>
            <w:right w:val="none" w:sz="0" w:space="0" w:color="auto"/>
          </w:divBdr>
        </w:div>
        <w:div w:id="1696342106">
          <w:marLeft w:val="0"/>
          <w:marRight w:val="0"/>
          <w:marTop w:val="0"/>
          <w:marBottom w:val="0"/>
          <w:divBdr>
            <w:top w:val="none" w:sz="0" w:space="0" w:color="auto"/>
            <w:left w:val="none" w:sz="0" w:space="0" w:color="auto"/>
            <w:bottom w:val="none" w:sz="0" w:space="0" w:color="auto"/>
            <w:right w:val="none" w:sz="0" w:space="0" w:color="auto"/>
          </w:divBdr>
        </w:div>
        <w:div w:id="888222553">
          <w:marLeft w:val="0"/>
          <w:marRight w:val="0"/>
          <w:marTop w:val="0"/>
          <w:marBottom w:val="0"/>
          <w:divBdr>
            <w:top w:val="none" w:sz="0" w:space="0" w:color="auto"/>
            <w:left w:val="none" w:sz="0" w:space="0" w:color="auto"/>
            <w:bottom w:val="none" w:sz="0" w:space="0" w:color="auto"/>
            <w:right w:val="none" w:sz="0" w:space="0" w:color="auto"/>
          </w:divBdr>
        </w:div>
        <w:div w:id="1925794600">
          <w:marLeft w:val="0"/>
          <w:marRight w:val="0"/>
          <w:marTop w:val="0"/>
          <w:marBottom w:val="0"/>
          <w:divBdr>
            <w:top w:val="none" w:sz="0" w:space="0" w:color="auto"/>
            <w:left w:val="none" w:sz="0" w:space="0" w:color="auto"/>
            <w:bottom w:val="none" w:sz="0" w:space="0" w:color="auto"/>
            <w:right w:val="none" w:sz="0" w:space="0" w:color="auto"/>
          </w:divBdr>
        </w:div>
        <w:div w:id="1457597891">
          <w:marLeft w:val="0"/>
          <w:marRight w:val="0"/>
          <w:marTop w:val="0"/>
          <w:marBottom w:val="0"/>
          <w:divBdr>
            <w:top w:val="none" w:sz="0" w:space="0" w:color="auto"/>
            <w:left w:val="none" w:sz="0" w:space="0" w:color="auto"/>
            <w:bottom w:val="none" w:sz="0" w:space="0" w:color="auto"/>
            <w:right w:val="none" w:sz="0" w:space="0" w:color="auto"/>
          </w:divBdr>
        </w:div>
        <w:div w:id="974028110">
          <w:marLeft w:val="0"/>
          <w:marRight w:val="0"/>
          <w:marTop w:val="0"/>
          <w:marBottom w:val="0"/>
          <w:divBdr>
            <w:top w:val="none" w:sz="0" w:space="0" w:color="auto"/>
            <w:left w:val="none" w:sz="0" w:space="0" w:color="auto"/>
            <w:bottom w:val="none" w:sz="0" w:space="0" w:color="auto"/>
            <w:right w:val="none" w:sz="0" w:space="0" w:color="auto"/>
          </w:divBdr>
        </w:div>
        <w:div w:id="1378623532">
          <w:marLeft w:val="0"/>
          <w:marRight w:val="0"/>
          <w:marTop w:val="0"/>
          <w:marBottom w:val="0"/>
          <w:divBdr>
            <w:top w:val="none" w:sz="0" w:space="0" w:color="auto"/>
            <w:left w:val="none" w:sz="0" w:space="0" w:color="auto"/>
            <w:bottom w:val="none" w:sz="0" w:space="0" w:color="auto"/>
            <w:right w:val="none" w:sz="0" w:space="0" w:color="auto"/>
          </w:divBdr>
        </w:div>
        <w:div w:id="954214739">
          <w:marLeft w:val="0"/>
          <w:marRight w:val="0"/>
          <w:marTop w:val="0"/>
          <w:marBottom w:val="0"/>
          <w:divBdr>
            <w:top w:val="none" w:sz="0" w:space="0" w:color="auto"/>
            <w:left w:val="none" w:sz="0" w:space="0" w:color="auto"/>
            <w:bottom w:val="none" w:sz="0" w:space="0" w:color="auto"/>
            <w:right w:val="none" w:sz="0" w:space="0" w:color="auto"/>
          </w:divBdr>
        </w:div>
        <w:div w:id="1926449613">
          <w:marLeft w:val="0"/>
          <w:marRight w:val="0"/>
          <w:marTop w:val="0"/>
          <w:marBottom w:val="0"/>
          <w:divBdr>
            <w:top w:val="none" w:sz="0" w:space="0" w:color="auto"/>
            <w:left w:val="none" w:sz="0" w:space="0" w:color="auto"/>
            <w:bottom w:val="none" w:sz="0" w:space="0" w:color="auto"/>
            <w:right w:val="none" w:sz="0" w:space="0" w:color="auto"/>
          </w:divBdr>
        </w:div>
        <w:div w:id="1247685349">
          <w:marLeft w:val="0"/>
          <w:marRight w:val="0"/>
          <w:marTop w:val="0"/>
          <w:marBottom w:val="0"/>
          <w:divBdr>
            <w:top w:val="none" w:sz="0" w:space="0" w:color="auto"/>
            <w:left w:val="none" w:sz="0" w:space="0" w:color="auto"/>
            <w:bottom w:val="none" w:sz="0" w:space="0" w:color="auto"/>
            <w:right w:val="none" w:sz="0" w:space="0" w:color="auto"/>
          </w:divBdr>
        </w:div>
        <w:div w:id="810440817">
          <w:marLeft w:val="0"/>
          <w:marRight w:val="0"/>
          <w:marTop w:val="0"/>
          <w:marBottom w:val="0"/>
          <w:divBdr>
            <w:top w:val="none" w:sz="0" w:space="0" w:color="auto"/>
            <w:left w:val="none" w:sz="0" w:space="0" w:color="auto"/>
            <w:bottom w:val="none" w:sz="0" w:space="0" w:color="auto"/>
            <w:right w:val="none" w:sz="0" w:space="0" w:color="auto"/>
          </w:divBdr>
        </w:div>
        <w:div w:id="183397577">
          <w:marLeft w:val="0"/>
          <w:marRight w:val="0"/>
          <w:marTop w:val="0"/>
          <w:marBottom w:val="0"/>
          <w:divBdr>
            <w:top w:val="none" w:sz="0" w:space="0" w:color="auto"/>
            <w:left w:val="none" w:sz="0" w:space="0" w:color="auto"/>
            <w:bottom w:val="none" w:sz="0" w:space="0" w:color="auto"/>
            <w:right w:val="none" w:sz="0" w:space="0" w:color="auto"/>
          </w:divBdr>
        </w:div>
        <w:div w:id="236332504">
          <w:marLeft w:val="0"/>
          <w:marRight w:val="0"/>
          <w:marTop w:val="0"/>
          <w:marBottom w:val="0"/>
          <w:divBdr>
            <w:top w:val="none" w:sz="0" w:space="0" w:color="auto"/>
            <w:left w:val="none" w:sz="0" w:space="0" w:color="auto"/>
            <w:bottom w:val="none" w:sz="0" w:space="0" w:color="auto"/>
            <w:right w:val="none" w:sz="0" w:space="0" w:color="auto"/>
          </w:divBdr>
        </w:div>
        <w:div w:id="1856729256">
          <w:marLeft w:val="0"/>
          <w:marRight w:val="0"/>
          <w:marTop w:val="0"/>
          <w:marBottom w:val="0"/>
          <w:divBdr>
            <w:top w:val="none" w:sz="0" w:space="0" w:color="auto"/>
            <w:left w:val="none" w:sz="0" w:space="0" w:color="auto"/>
            <w:bottom w:val="none" w:sz="0" w:space="0" w:color="auto"/>
            <w:right w:val="none" w:sz="0" w:space="0" w:color="auto"/>
          </w:divBdr>
        </w:div>
        <w:div w:id="269091835">
          <w:marLeft w:val="0"/>
          <w:marRight w:val="0"/>
          <w:marTop w:val="0"/>
          <w:marBottom w:val="0"/>
          <w:divBdr>
            <w:top w:val="none" w:sz="0" w:space="0" w:color="auto"/>
            <w:left w:val="none" w:sz="0" w:space="0" w:color="auto"/>
            <w:bottom w:val="none" w:sz="0" w:space="0" w:color="auto"/>
            <w:right w:val="none" w:sz="0" w:space="0" w:color="auto"/>
          </w:divBdr>
        </w:div>
        <w:div w:id="972638151">
          <w:marLeft w:val="0"/>
          <w:marRight w:val="0"/>
          <w:marTop w:val="0"/>
          <w:marBottom w:val="0"/>
          <w:divBdr>
            <w:top w:val="none" w:sz="0" w:space="0" w:color="auto"/>
            <w:left w:val="none" w:sz="0" w:space="0" w:color="auto"/>
            <w:bottom w:val="none" w:sz="0" w:space="0" w:color="auto"/>
            <w:right w:val="none" w:sz="0" w:space="0" w:color="auto"/>
          </w:divBdr>
        </w:div>
        <w:div w:id="986203456">
          <w:marLeft w:val="0"/>
          <w:marRight w:val="0"/>
          <w:marTop w:val="0"/>
          <w:marBottom w:val="0"/>
          <w:divBdr>
            <w:top w:val="none" w:sz="0" w:space="0" w:color="auto"/>
            <w:left w:val="none" w:sz="0" w:space="0" w:color="auto"/>
            <w:bottom w:val="none" w:sz="0" w:space="0" w:color="auto"/>
            <w:right w:val="none" w:sz="0" w:space="0" w:color="auto"/>
          </w:divBdr>
        </w:div>
        <w:div w:id="838034634">
          <w:marLeft w:val="0"/>
          <w:marRight w:val="0"/>
          <w:marTop w:val="0"/>
          <w:marBottom w:val="0"/>
          <w:divBdr>
            <w:top w:val="none" w:sz="0" w:space="0" w:color="auto"/>
            <w:left w:val="none" w:sz="0" w:space="0" w:color="auto"/>
            <w:bottom w:val="none" w:sz="0" w:space="0" w:color="auto"/>
            <w:right w:val="none" w:sz="0" w:space="0" w:color="auto"/>
          </w:divBdr>
        </w:div>
        <w:div w:id="1380594728">
          <w:marLeft w:val="0"/>
          <w:marRight w:val="0"/>
          <w:marTop w:val="0"/>
          <w:marBottom w:val="0"/>
          <w:divBdr>
            <w:top w:val="none" w:sz="0" w:space="0" w:color="auto"/>
            <w:left w:val="none" w:sz="0" w:space="0" w:color="auto"/>
            <w:bottom w:val="none" w:sz="0" w:space="0" w:color="auto"/>
            <w:right w:val="none" w:sz="0" w:space="0" w:color="auto"/>
          </w:divBdr>
        </w:div>
        <w:div w:id="72817380">
          <w:marLeft w:val="0"/>
          <w:marRight w:val="0"/>
          <w:marTop w:val="0"/>
          <w:marBottom w:val="0"/>
          <w:divBdr>
            <w:top w:val="none" w:sz="0" w:space="0" w:color="auto"/>
            <w:left w:val="none" w:sz="0" w:space="0" w:color="auto"/>
            <w:bottom w:val="none" w:sz="0" w:space="0" w:color="auto"/>
            <w:right w:val="none" w:sz="0" w:space="0" w:color="auto"/>
          </w:divBdr>
        </w:div>
        <w:div w:id="1043942081">
          <w:marLeft w:val="0"/>
          <w:marRight w:val="0"/>
          <w:marTop w:val="0"/>
          <w:marBottom w:val="0"/>
          <w:divBdr>
            <w:top w:val="none" w:sz="0" w:space="0" w:color="auto"/>
            <w:left w:val="none" w:sz="0" w:space="0" w:color="auto"/>
            <w:bottom w:val="none" w:sz="0" w:space="0" w:color="auto"/>
            <w:right w:val="none" w:sz="0" w:space="0" w:color="auto"/>
          </w:divBdr>
        </w:div>
        <w:div w:id="2135558275">
          <w:marLeft w:val="0"/>
          <w:marRight w:val="0"/>
          <w:marTop w:val="0"/>
          <w:marBottom w:val="0"/>
          <w:divBdr>
            <w:top w:val="none" w:sz="0" w:space="0" w:color="auto"/>
            <w:left w:val="none" w:sz="0" w:space="0" w:color="auto"/>
            <w:bottom w:val="none" w:sz="0" w:space="0" w:color="auto"/>
            <w:right w:val="none" w:sz="0" w:space="0" w:color="auto"/>
          </w:divBdr>
        </w:div>
        <w:div w:id="215630959">
          <w:marLeft w:val="0"/>
          <w:marRight w:val="0"/>
          <w:marTop w:val="0"/>
          <w:marBottom w:val="0"/>
          <w:divBdr>
            <w:top w:val="none" w:sz="0" w:space="0" w:color="auto"/>
            <w:left w:val="none" w:sz="0" w:space="0" w:color="auto"/>
            <w:bottom w:val="none" w:sz="0" w:space="0" w:color="auto"/>
            <w:right w:val="none" w:sz="0" w:space="0" w:color="auto"/>
          </w:divBdr>
        </w:div>
        <w:div w:id="1989674733">
          <w:marLeft w:val="0"/>
          <w:marRight w:val="0"/>
          <w:marTop w:val="0"/>
          <w:marBottom w:val="0"/>
          <w:divBdr>
            <w:top w:val="none" w:sz="0" w:space="0" w:color="auto"/>
            <w:left w:val="none" w:sz="0" w:space="0" w:color="auto"/>
            <w:bottom w:val="none" w:sz="0" w:space="0" w:color="auto"/>
            <w:right w:val="none" w:sz="0" w:space="0" w:color="auto"/>
          </w:divBdr>
        </w:div>
        <w:div w:id="1297026649">
          <w:marLeft w:val="0"/>
          <w:marRight w:val="0"/>
          <w:marTop w:val="0"/>
          <w:marBottom w:val="0"/>
          <w:divBdr>
            <w:top w:val="none" w:sz="0" w:space="0" w:color="auto"/>
            <w:left w:val="none" w:sz="0" w:space="0" w:color="auto"/>
            <w:bottom w:val="none" w:sz="0" w:space="0" w:color="auto"/>
            <w:right w:val="none" w:sz="0" w:space="0" w:color="auto"/>
          </w:divBdr>
        </w:div>
        <w:div w:id="1785733375">
          <w:marLeft w:val="0"/>
          <w:marRight w:val="0"/>
          <w:marTop w:val="0"/>
          <w:marBottom w:val="0"/>
          <w:divBdr>
            <w:top w:val="none" w:sz="0" w:space="0" w:color="auto"/>
            <w:left w:val="none" w:sz="0" w:space="0" w:color="auto"/>
            <w:bottom w:val="none" w:sz="0" w:space="0" w:color="auto"/>
            <w:right w:val="none" w:sz="0" w:space="0" w:color="auto"/>
          </w:divBdr>
        </w:div>
        <w:div w:id="1471090343">
          <w:marLeft w:val="0"/>
          <w:marRight w:val="0"/>
          <w:marTop w:val="0"/>
          <w:marBottom w:val="0"/>
          <w:divBdr>
            <w:top w:val="none" w:sz="0" w:space="0" w:color="auto"/>
            <w:left w:val="none" w:sz="0" w:space="0" w:color="auto"/>
            <w:bottom w:val="none" w:sz="0" w:space="0" w:color="auto"/>
            <w:right w:val="none" w:sz="0" w:space="0" w:color="auto"/>
          </w:divBdr>
        </w:div>
      </w:divsChild>
    </w:div>
    <w:div w:id="744255704">
      <w:bodyDiv w:val="1"/>
      <w:marLeft w:val="0"/>
      <w:marRight w:val="0"/>
      <w:marTop w:val="0"/>
      <w:marBottom w:val="0"/>
      <w:divBdr>
        <w:top w:val="none" w:sz="0" w:space="0" w:color="auto"/>
        <w:left w:val="none" w:sz="0" w:space="0" w:color="auto"/>
        <w:bottom w:val="none" w:sz="0" w:space="0" w:color="auto"/>
        <w:right w:val="none" w:sz="0" w:space="0" w:color="auto"/>
      </w:divBdr>
    </w:div>
    <w:div w:id="967129610">
      <w:bodyDiv w:val="1"/>
      <w:marLeft w:val="0"/>
      <w:marRight w:val="0"/>
      <w:marTop w:val="0"/>
      <w:marBottom w:val="0"/>
      <w:divBdr>
        <w:top w:val="none" w:sz="0" w:space="0" w:color="auto"/>
        <w:left w:val="none" w:sz="0" w:space="0" w:color="auto"/>
        <w:bottom w:val="none" w:sz="0" w:space="0" w:color="auto"/>
        <w:right w:val="none" w:sz="0" w:space="0" w:color="auto"/>
      </w:divBdr>
    </w:div>
    <w:div w:id="1080832695">
      <w:bodyDiv w:val="1"/>
      <w:marLeft w:val="0"/>
      <w:marRight w:val="0"/>
      <w:marTop w:val="0"/>
      <w:marBottom w:val="0"/>
      <w:divBdr>
        <w:top w:val="none" w:sz="0" w:space="0" w:color="auto"/>
        <w:left w:val="none" w:sz="0" w:space="0" w:color="auto"/>
        <w:bottom w:val="none" w:sz="0" w:space="0" w:color="auto"/>
        <w:right w:val="none" w:sz="0" w:space="0" w:color="auto"/>
      </w:divBdr>
      <w:divsChild>
        <w:div w:id="176620864">
          <w:marLeft w:val="0"/>
          <w:marRight w:val="0"/>
          <w:marTop w:val="0"/>
          <w:marBottom w:val="0"/>
          <w:divBdr>
            <w:top w:val="none" w:sz="0" w:space="0" w:color="auto"/>
            <w:left w:val="none" w:sz="0" w:space="0" w:color="auto"/>
            <w:bottom w:val="none" w:sz="0" w:space="0" w:color="auto"/>
            <w:right w:val="none" w:sz="0" w:space="0" w:color="auto"/>
          </w:divBdr>
          <w:divsChild>
            <w:div w:id="1037320273">
              <w:marLeft w:val="0"/>
              <w:marRight w:val="0"/>
              <w:marTop w:val="0"/>
              <w:marBottom w:val="0"/>
              <w:divBdr>
                <w:top w:val="none" w:sz="0" w:space="0" w:color="auto"/>
                <w:left w:val="none" w:sz="0" w:space="0" w:color="auto"/>
                <w:bottom w:val="none" w:sz="0" w:space="0" w:color="auto"/>
                <w:right w:val="none" w:sz="0" w:space="0" w:color="auto"/>
              </w:divBdr>
            </w:div>
          </w:divsChild>
        </w:div>
        <w:div w:id="2070108181">
          <w:marLeft w:val="0"/>
          <w:marRight w:val="0"/>
          <w:marTop w:val="0"/>
          <w:marBottom w:val="0"/>
          <w:divBdr>
            <w:top w:val="none" w:sz="0" w:space="0" w:color="auto"/>
            <w:left w:val="none" w:sz="0" w:space="0" w:color="auto"/>
            <w:bottom w:val="none" w:sz="0" w:space="0" w:color="auto"/>
            <w:right w:val="none" w:sz="0" w:space="0" w:color="auto"/>
          </w:divBdr>
          <w:divsChild>
            <w:div w:id="863397661">
              <w:marLeft w:val="0"/>
              <w:marRight w:val="0"/>
              <w:marTop w:val="0"/>
              <w:marBottom w:val="0"/>
              <w:divBdr>
                <w:top w:val="none" w:sz="0" w:space="0" w:color="auto"/>
                <w:left w:val="none" w:sz="0" w:space="0" w:color="auto"/>
                <w:bottom w:val="none" w:sz="0" w:space="0" w:color="auto"/>
                <w:right w:val="none" w:sz="0" w:space="0" w:color="auto"/>
              </w:divBdr>
            </w:div>
            <w:div w:id="2010017170">
              <w:marLeft w:val="-2551"/>
              <w:marRight w:val="0"/>
              <w:marTop w:val="0"/>
              <w:marBottom w:val="0"/>
              <w:divBdr>
                <w:top w:val="none" w:sz="0" w:space="0" w:color="auto"/>
                <w:left w:val="none" w:sz="0" w:space="0" w:color="auto"/>
                <w:bottom w:val="none" w:sz="0" w:space="0" w:color="auto"/>
                <w:right w:val="none" w:sz="0" w:space="0" w:color="auto"/>
              </w:divBdr>
            </w:div>
          </w:divsChild>
        </w:div>
      </w:divsChild>
    </w:div>
    <w:div w:id="1324816418">
      <w:bodyDiv w:val="1"/>
      <w:marLeft w:val="0"/>
      <w:marRight w:val="0"/>
      <w:marTop w:val="0"/>
      <w:marBottom w:val="0"/>
      <w:divBdr>
        <w:top w:val="none" w:sz="0" w:space="0" w:color="auto"/>
        <w:left w:val="none" w:sz="0" w:space="0" w:color="auto"/>
        <w:bottom w:val="none" w:sz="0" w:space="0" w:color="auto"/>
        <w:right w:val="none" w:sz="0" w:space="0" w:color="auto"/>
      </w:divBdr>
      <w:divsChild>
        <w:div w:id="993605688">
          <w:marLeft w:val="0"/>
          <w:marRight w:val="0"/>
          <w:marTop w:val="0"/>
          <w:marBottom w:val="0"/>
          <w:divBdr>
            <w:top w:val="none" w:sz="0" w:space="0" w:color="auto"/>
            <w:left w:val="none" w:sz="0" w:space="0" w:color="auto"/>
            <w:bottom w:val="none" w:sz="0" w:space="0" w:color="auto"/>
            <w:right w:val="none" w:sz="0" w:space="0" w:color="auto"/>
          </w:divBdr>
        </w:div>
        <w:div w:id="1204638325">
          <w:marLeft w:val="0"/>
          <w:marRight w:val="0"/>
          <w:marTop w:val="0"/>
          <w:marBottom w:val="0"/>
          <w:divBdr>
            <w:top w:val="none" w:sz="0" w:space="0" w:color="auto"/>
            <w:left w:val="none" w:sz="0" w:space="0" w:color="auto"/>
            <w:bottom w:val="none" w:sz="0" w:space="0" w:color="auto"/>
            <w:right w:val="none" w:sz="0" w:space="0" w:color="auto"/>
          </w:divBdr>
        </w:div>
        <w:div w:id="1966426167">
          <w:marLeft w:val="0"/>
          <w:marRight w:val="0"/>
          <w:marTop w:val="0"/>
          <w:marBottom w:val="0"/>
          <w:divBdr>
            <w:top w:val="none" w:sz="0" w:space="0" w:color="auto"/>
            <w:left w:val="none" w:sz="0" w:space="0" w:color="auto"/>
            <w:bottom w:val="none" w:sz="0" w:space="0" w:color="auto"/>
            <w:right w:val="none" w:sz="0" w:space="0" w:color="auto"/>
          </w:divBdr>
        </w:div>
        <w:div w:id="170221374">
          <w:marLeft w:val="0"/>
          <w:marRight w:val="0"/>
          <w:marTop w:val="0"/>
          <w:marBottom w:val="0"/>
          <w:divBdr>
            <w:top w:val="none" w:sz="0" w:space="0" w:color="auto"/>
            <w:left w:val="none" w:sz="0" w:space="0" w:color="auto"/>
            <w:bottom w:val="none" w:sz="0" w:space="0" w:color="auto"/>
            <w:right w:val="none" w:sz="0" w:space="0" w:color="auto"/>
          </w:divBdr>
        </w:div>
        <w:div w:id="1652905408">
          <w:marLeft w:val="0"/>
          <w:marRight w:val="0"/>
          <w:marTop w:val="0"/>
          <w:marBottom w:val="0"/>
          <w:divBdr>
            <w:top w:val="none" w:sz="0" w:space="0" w:color="auto"/>
            <w:left w:val="none" w:sz="0" w:space="0" w:color="auto"/>
            <w:bottom w:val="none" w:sz="0" w:space="0" w:color="auto"/>
            <w:right w:val="none" w:sz="0" w:space="0" w:color="auto"/>
          </w:divBdr>
        </w:div>
        <w:div w:id="1354115072">
          <w:marLeft w:val="0"/>
          <w:marRight w:val="0"/>
          <w:marTop w:val="0"/>
          <w:marBottom w:val="0"/>
          <w:divBdr>
            <w:top w:val="none" w:sz="0" w:space="0" w:color="auto"/>
            <w:left w:val="none" w:sz="0" w:space="0" w:color="auto"/>
            <w:bottom w:val="none" w:sz="0" w:space="0" w:color="auto"/>
            <w:right w:val="none" w:sz="0" w:space="0" w:color="auto"/>
          </w:divBdr>
        </w:div>
        <w:div w:id="280307769">
          <w:marLeft w:val="0"/>
          <w:marRight w:val="0"/>
          <w:marTop w:val="0"/>
          <w:marBottom w:val="0"/>
          <w:divBdr>
            <w:top w:val="none" w:sz="0" w:space="0" w:color="auto"/>
            <w:left w:val="none" w:sz="0" w:space="0" w:color="auto"/>
            <w:bottom w:val="none" w:sz="0" w:space="0" w:color="auto"/>
            <w:right w:val="none" w:sz="0" w:space="0" w:color="auto"/>
          </w:divBdr>
        </w:div>
        <w:div w:id="647586725">
          <w:marLeft w:val="0"/>
          <w:marRight w:val="0"/>
          <w:marTop w:val="0"/>
          <w:marBottom w:val="0"/>
          <w:divBdr>
            <w:top w:val="none" w:sz="0" w:space="0" w:color="auto"/>
            <w:left w:val="none" w:sz="0" w:space="0" w:color="auto"/>
            <w:bottom w:val="none" w:sz="0" w:space="0" w:color="auto"/>
            <w:right w:val="none" w:sz="0" w:space="0" w:color="auto"/>
          </w:divBdr>
        </w:div>
        <w:div w:id="1774787767">
          <w:marLeft w:val="0"/>
          <w:marRight w:val="0"/>
          <w:marTop w:val="0"/>
          <w:marBottom w:val="0"/>
          <w:divBdr>
            <w:top w:val="none" w:sz="0" w:space="0" w:color="auto"/>
            <w:left w:val="none" w:sz="0" w:space="0" w:color="auto"/>
            <w:bottom w:val="none" w:sz="0" w:space="0" w:color="auto"/>
            <w:right w:val="none" w:sz="0" w:space="0" w:color="auto"/>
          </w:divBdr>
        </w:div>
        <w:div w:id="493304780">
          <w:marLeft w:val="0"/>
          <w:marRight w:val="0"/>
          <w:marTop w:val="0"/>
          <w:marBottom w:val="0"/>
          <w:divBdr>
            <w:top w:val="none" w:sz="0" w:space="0" w:color="auto"/>
            <w:left w:val="none" w:sz="0" w:space="0" w:color="auto"/>
            <w:bottom w:val="none" w:sz="0" w:space="0" w:color="auto"/>
            <w:right w:val="none" w:sz="0" w:space="0" w:color="auto"/>
          </w:divBdr>
        </w:div>
        <w:div w:id="512301642">
          <w:marLeft w:val="0"/>
          <w:marRight w:val="0"/>
          <w:marTop w:val="0"/>
          <w:marBottom w:val="0"/>
          <w:divBdr>
            <w:top w:val="none" w:sz="0" w:space="0" w:color="auto"/>
            <w:left w:val="none" w:sz="0" w:space="0" w:color="auto"/>
            <w:bottom w:val="none" w:sz="0" w:space="0" w:color="auto"/>
            <w:right w:val="none" w:sz="0" w:space="0" w:color="auto"/>
          </w:divBdr>
        </w:div>
        <w:div w:id="391656829">
          <w:marLeft w:val="0"/>
          <w:marRight w:val="0"/>
          <w:marTop w:val="0"/>
          <w:marBottom w:val="0"/>
          <w:divBdr>
            <w:top w:val="none" w:sz="0" w:space="0" w:color="auto"/>
            <w:left w:val="none" w:sz="0" w:space="0" w:color="auto"/>
            <w:bottom w:val="none" w:sz="0" w:space="0" w:color="auto"/>
            <w:right w:val="none" w:sz="0" w:space="0" w:color="auto"/>
          </w:divBdr>
        </w:div>
        <w:div w:id="264773461">
          <w:marLeft w:val="0"/>
          <w:marRight w:val="0"/>
          <w:marTop w:val="0"/>
          <w:marBottom w:val="0"/>
          <w:divBdr>
            <w:top w:val="none" w:sz="0" w:space="0" w:color="auto"/>
            <w:left w:val="none" w:sz="0" w:space="0" w:color="auto"/>
            <w:bottom w:val="none" w:sz="0" w:space="0" w:color="auto"/>
            <w:right w:val="none" w:sz="0" w:space="0" w:color="auto"/>
          </w:divBdr>
        </w:div>
        <w:div w:id="169764092">
          <w:marLeft w:val="0"/>
          <w:marRight w:val="0"/>
          <w:marTop w:val="0"/>
          <w:marBottom w:val="0"/>
          <w:divBdr>
            <w:top w:val="none" w:sz="0" w:space="0" w:color="auto"/>
            <w:left w:val="none" w:sz="0" w:space="0" w:color="auto"/>
            <w:bottom w:val="none" w:sz="0" w:space="0" w:color="auto"/>
            <w:right w:val="none" w:sz="0" w:space="0" w:color="auto"/>
          </w:divBdr>
        </w:div>
        <w:div w:id="816998241">
          <w:marLeft w:val="0"/>
          <w:marRight w:val="0"/>
          <w:marTop w:val="0"/>
          <w:marBottom w:val="0"/>
          <w:divBdr>
            <w:top w:val="none" w:sz="0" w:space="0" w:color="auto"/>
            <w:left w:val="none" w:sz="0" w:space="0" w:color="auto"/>
            <w:bottom w:val="none" w:sz="0" w:space="0" w:color="auto"/>
            <w:right w:val="none" w:sz="0" w:space="0" w:color="auto"/>
          </w:divBdr>
        </w:div>
        <w:div w:id="435517158">
          <w:marLeft w:val="0"/>
          <w:marRight w:val="0"/>
          <w:marTop w:val="0"/>
          <w:marBottom w:val="0"/>
          <w:divBdr>
            <w:top w:val="none" w:sz="0" w:space="0" w:color="auto"/>
            <w:left w:val="none" w:sz="0" w:space="0" w:color="auto"/>
            <w:bottom w:val="none" w:sz="0" w:space="0" w:color="auto"/>
            <w:right w:val="none" w:sz="0" w:space="0" w:color="auto"/>
          </w:divBdr>
        </w:div>
        <w:div w:id="2022271626">
          <w:marLeft w:val="0"/>
          <w:marRight w:val="0"/>
          <w:marTop w:val="0"/>
          <w:marBottom w:val="0"/>
          <w:divBdr>
            <w:top w:val="none" w:sz="0" w:space="0" w:color="auto"/>
            <w:left w:val="none" w:sz="0" w:space="0" w:color="auto"/>
            <w:bottom w:val="none" w:sz="0" w:space="0" w:color="auto"/>
            <w:right w:val="none" w:sz="0" w:space="0" w:color="auto"/>
          </w:divBdr>
        </w:div>
        <w:div w:id="1548181008">
          <w:marLeft w:val="0"/>
          <w:marRight w:val="0"/>
          <w:marTop w:val="0"/>
          <w:marBottom w:val="0"/>
          <w:divBdr>
            <w:top w:val="none" w:sz="0" w:space="0" w:color="auto"/>
            <w:left w:val="none" w:sz="0" w:space="0" w:color="auto"/>
            <w:bottom w:val="none" w:sz="0" w:space="0" w:color="auto"/>
            <w:right w:val="none" w:sz="0" w:space="0" w:color="auto"/>
          </w:divBdr>
        </w:div>
        <w:div w:id="718282260">
          <w:marLeft w:val="0"/>
          <w:marRight w:val="0"/>
          <w:marTop w:val="0"/>
          <w:marBottom w:val="0"/>
          <w:divBdr>
            <w:top w:val="none" w:sz="0" w:space="0" w:color="auto"/>
            <w:left w:val="none" w:sz="0" w:space="0" w:color="auto"/>
            <w:bottom w:val="none" w:sz="0" w:space="0" w:color="auto"/>
            <w:right w:val="none" w:sz="0" w:space="0" w:color="auto"/>
          </w:divBdr>
        </w:div>
        <w:div w:id="112091233">
          <w:marLeft w:val="0"/>
          <w:marRight w:val="0"/>
          <w:marTop w:val="0"/>
          <w:marBottom w:val="0"/>
          <w:divBdr>
            <w:top w:val="none" w:sz="0" w:space="0" w:color="auto"/>
            <w:left w:val="none" w:sz="0" w:space="0" w:color="auto"/>
            <w:bottom w:val="none" w:sz="0" w:space="0" w:color="auto"/>
            <w:right w:val="none" w:sz="0" w:space="0" w:color="auto"/>
          </w:divBdr>
        </w:div>
        <w:div w:id="92090488">
          <w:marLeft w:val="0"/>
          <w:marRight w:val="0"/>
          <w:marTop w:val="0"/>
          <w:marBottom w:val="0"/>
          <w:divBdr>
            <w:top w:val="none" w:sz="0" w:space="0" w:color="auto"/>
            <w:left w:val="none" w:sz="0" w:space="0" w:color="auto"/>
            <w:bottom w:val="none" w:sz="0" w:space="0" w:color="auto"/>
            <w:right w:val="none" w:sz="0" w:space="0" w:color="auto"/>
          </w:divBdr>
        </w:div>
        <w:div w:id="321931201">
          <w:marLeft w:val="0"/>
          <w:marRight w:val="0"/>
          <w:marTop w:val="0"/>
          <w:marBottom w:val="0"/>
          <w:divBdr>
            <w:top w:val="none" w:sz="0" w:space="0" w:color="auto"/>
            <w:left w:val="none" w:sz="0" w:space="0" w:color="auto"/>
            <w:bottom w:val="none" w:sz="0" w:space="0" w:color="auto"/>
            <w:right w:val="none" w:sz="0" w:space="0" w:color="auto"/>
          </w:divBdr>
        </w:div>
        <w:div w:id="1558737729">
          <w:marLeft w:val="0"/>
          <w:marRight w:val="0"/>
          <w:marTop w:val="0"/>
          <w:marBottom w:val="0"/>
          <w:divBdr>
            <w:top w:val="none" w:sz="0" w:space="0" w:color="auto"/>
            <w:left w:val="none" w:sz="0" w:space="0" w:color="auto"/>
            <w:bottom w:val="none" w:sz="0" w:space="0" w:color="auto"/>
            <w:right w:val="none" w:sz="0" w:space="0" w:color="auto"/>
          </w:divBdr>
        </w:div>
        <w:div w:id="1065102188">
          <w:marLeft w:val="0"/>
          <w:marRight w:val="0"/>
          <w:marTop w:val="0"/>
          <w:marBottom w:val="0"/>
          <w:divBdr>
            <w:top w:val="none" w:sz="0" w:space="0" w:color="auto"/>
            <w:left w:val="none" w:sz="0" w:space="0" w:color="auto"/>
            <w:bottom w:val="none" w:sz="0" w:space="0" w:color="auto"/>
            <w:right w:val="none" w:sz="0" w:space="0" w:color="auto"/>
          </w:divBdr>
        </w:div>
        <w:div w:id="1644694300">
          <w:marLeft w:val="0"/>
          <w:marRight w:val="0"/>
          <w:marTop w:val="0"/>
          <w:marBottom w:val="0"/>
          <w:divBdr>
            <w:top w:val="none" w:sz="0" w:space="0" w:color="auto"/>
            <w:left w:val="none" w:sz="0" w:space="0" w:color="auto"/>
            <w:bottom w:val="none" w:sz="0" w:space="0" w:color="auto"/>
            <w:right w:val="none" w:sz="0" w:space="0" w:color="auto"/>
          </w:divBdr>
        </w:div>
        <w:div w:id="1008287078">
          <w:marLeft w:val="0"/>
          <w:marRight w:val="0"/>
          <w:marTop w:val="0"/>
          <w:marBottom w:val="0"/>
          <w:divBdr>
            <w:top w:val="none" w:sz="0" w:space="0" w:color="auto"/>
            <w:left w:val="none" w:sz="0" w:space="0" w:color="auto"/>
            <w:bottom w:val="none" w:sz="0" w:space="0" w:color="auto"/>
            <w:right w:val="none" w:sz="0" w:space="0" w:color="auto"/>
          </w:divBdr>
        </w:div>
        <w:div w:id="2109736018">
          <w:marLeft w:val="0"/>
          <w:marRight w:val="0"/>
          <w:marTop w:val="0"/>
          <w:marBottom w:val="0"/>
          <w:divBdr>
            <w:top w:val="none" w:sz="0" w:space="0" w:color="auto"/>
            <w:left w:val="none" w:sz="0" w:space="0" w:color="auto"/>
            <w:bottom w:val="none" w:sz="0" w:space="0" w:color="auto"/>
            <w:right w:val="none" w:sz="0" w:space="0" w:color="auto"/>
          </w:divBdr>
        </w:div>
      </w:divsChild>
    </w:div>
    <w:div w:id="1387411208">
      <w:bodyDiv w:val="1"/>
      <w:marLeft w:val="0"/>
      <w:marRight w:val="0"/>
      <w:marTop w:val="0"/>
      <w:marBottom w:val="0"/>
      <w:divBdr>
        <w:top w:val="none" w:sz="0" w:space="0" w:color="auto"/>
        <w:left w:val="none" w:sz="0" w:space="0" w:color="auto"/>
        <w:bottom w:val="none" w:sz="0" w:space="0" w:color="auto"/>
        <w:right w:val="none" w:sz="0" w:space="0" w:color="auto"/>
      </w:divBdr>
    </w:div>
    <w:div w:id="1542402357">
      <w:bodyDiv w:val="1"/>
      <w:marLeft w:val="0"/>
      <w:marRight w:val="0"/>
      <w:marTop w:val="0"/>
      <w:marBottom w:val="0"/>
      <w:divBdr>
        <w:top w:val="none" w:sz="0" w:space="0" w:color="auto"/>
        <w:left w:val="none" w:sz="0" w:space="0" w:color="auto"/>
        <w:bottom w:val="none" w:sz="0" w:space="0" w:color="auto"/>
        <w:right w:val="none" w:sz="0" w:space="0" w:color="auto"/>
      </w:divBdr>
    </w:div>
    <w:div w:id="1661494394">
      <w:bodyDiv w:val="1"/>
      <w:marLeft w:val="0"/>
      <w:marRight w:val="0"/>
      <w:marTop w:val="0"/>
      <w:marBottom w:val="0"/>
      <w:divBdr>
        <w:top w:val="none" w:sz="0" w:space="0" w:color="auto"/>
        <w:left w:val="none" w:sz="0" w:space="0" w:color="auto"/>
        <w:bottom w:val="none" w:sz="0" w:space="0" w:color="auto"/>
        <w:right w:val="none" w:sz="0" w:space="0" w:color="auto"/>
      </w:divBdr>
      <w:divsChild>
        <w:div w:id="826482239">
          <w:marLeft w:val="0"/>
          <w:marRight w:val="0"/>
          <w:marTop w:val="0"/>
          <w:marBottom w:val="0"/>
          <w:divBdr>
            <w:top w:val="none" w:sz="0" w:space="0" w:color="auto"/>
            <w:left w:val="none" w:sz="0" w:space="0" w:color="auto"/>
            <w:bottom w:val="none" w:sz="0" w:space="0" w:color="auto"/>
            <w:right w:val="none" w:sz="0" w:space="0" w:color="auto"/>
          </w:divBdr>
        </w:div>
        <w:div w:id="1572887188">
          <w:marLeft w:val="0"/>
          <w:marRight w:val="0"/>
          <w:marTop w:val="0"/>
          <w:marBottom w:val="0"/>
          <w:divBdr>
            <w:top w:val="none" w:sz="0" w:space="0" w:color="auto"/>
            <w:left w:val="none" w:sz="0" w:space="0" w:color="auto"/>
            <w:bottom w:val="none" w:sz="0" w:space="0" w:color="auto"/>
            <w:right w:val="none" w:sz="0" w:space="0" w:color="auto"/>
          </w:divBdr>
        </w:div>
        <w:div w:id="226498163">
          <w:marLeft w:val="0"/>
          <w:marRight w:val="0"/>
          <w:marTop w:val="0"/>
          <w:marBottom w:val="0"/>
          <w:divBdr>
            <w:top w:val="none" w:sz="0" w:space="0" w:color="auto"/>
            <w:left w:val="none" w:sz="0" w:space="0" w:color="auto"/>
            <w:bottom w:val="none" w:sz="0" w:space="0" w:color="auto"/>
            <w:right w:val="none" w:sz="0" w:space="0" w:color="auto"/>
          </w:divBdr>
        </w:div>
        <w:div w:id="1524202730">
          <w:marLeft w:val="0"/>
          <w:marRight w:val="0"/>
          <w:marTop w:val="0"/>
          <w:marBottom w:val="0"/>
          <w:divBdr>
            <w:top w:val="none" w:sz="0" w:space="0" w:color="auto"/>
            <w:left w:val="none" w:sz="0" w:space="0" w:color="auto"/>
            <w:bottom w:val="none" w:sz="0" w:space="0" w:color="auto"/>
            <w:right w:val="none" w:sz="0" w:space="0" w:color="auto"/>
          </w:divBdr>
        </w:div>
        <w:div w:id="1289968782">
          <w:marLeft w:val="0"/>
          <w:marRight w:val="0"/>
          <w:marTop w:val="0"/>
          <w:marBottom w:val="0"/>
          <w:divBdr>
            <w:top w:val="none" w:sz="0" w:space="0" w:color="auto"/>
            <w:left w:val="none" w:sz="0" w:space="0" w:color="auto"/>
            <w:bottom w:val="none" w:sz="0" w:space="0" w:color="auto"/>
            <w:right w:val="none" w:sz="0" w:space="0" w:color="auto"/>
          </w:divBdr>
        </w:div>
        <w:div w:id="1637442557">
          <w:marLeft w:val="0"/>
          <w:marRight w:val="0"/>
          <w:marTop w:val="0"/>
          <w:marBottom w:val="0"/>
          <w:divBdr>
            <w:top w:val="none" w:sz="0" w:space="0" w:color="auto"/>
            <w:left w:val="none" w:sz="0" w:space="0" w:color="auto"/>
            <w:bottom w:val="none" w:sz="0" w:space="0" w:color="auto"/>
            <w:right w:val="none" w:sz="0" w:space="0" w:color="auto"/>
          </w:divBdr>
        </w:div>
        <w:div w:id="183787534">
          <w:marLeft w:val="0"/>
          <w:marRight w:val="0"/>
          <w:marTop w:val="0"/>
          <w:marBottom w:val="0"/>
          <w:divBdr>
            <w:top w:val="none" w:sz="0" w:space="0" w:color="auto"/>
            <w:left w:val="none" w:sz="0" w:space="0" w:color="auto"/>
            <w:bottom w:val="none" w:sz="0" w:space="0" w:color="auto"/>
            <w:right w:val="none" w:sz="0" w:space="0" w:color="auto"/>
          </w:divBdr>
        </w:div>
        <w:div w:id="525489686">
          <w:marLeft w:val="0"/>
          <w:marRight w:val="0"/>
          <w:marTop w:val="0"/>
          <w:marBottom w:val="0"/>
          <w:divBdr>
            <w:top w:val="none" w:sz="0" w:space="0" w:color="auto"/>
            <w:left w:val="none" w:sz="0" w:space="0" w:color="auto"/>
            <w:bottom w:val="none" w:sz="0" w:space="0" w:color="auto"/>
            <w:right w:val="none" w:sz="0" w:space="0" w:color="auto"/>
          </w:divBdr>
        </w:div>
        <w:div w:id="1028530920">
          <w:marLeft w:val="0"/>
          <w:marRight w:val="0"/>
          <w:marTop w:val="0"/>
          <w:marBottom w:val="0"/>
          <w:divBdr>
            <w:top w:val="none" w:sz="0" w:space="0" w:color="auto"/>
            <w:left w:val="none" w:sz="0" w:space="0" w:color="auto"/>
            <w:bottom w:val="none" w:sz="0" w:space="0" w:color="auto"/>
            <w:right w:val="none" w:sz="0" w:space="0" w:color="auto"/>
          </w:divBdr>
        </w:div>
        <w:div w:id="793252494">
          <w:marLeft w:val="0"/>
          <w:marRight w:val="0"/>
          <w:marTop w:val="0"/>
          <w:marBottom w:val="0"/>
          <w:divBdr>
            <w:top w:val="none" w:sz="0" w:space="0" w:color="auto"/>
            <w:left w:val="none" w:sz="0" w:space="0" w:color="auto"/>
            <w:bottom w:val="none" w:sz="0" w:space="0" w:color="auto"/>
            <w:right w:val="none" w:sz="0" w:space="0" w:color="auto"/>
          </w:divBdr>
        </w:div>
        <w:div w:id="1525552898">
          <w:marLeft w:val="0"/>
          <w:marRight w:val="0"/>
          <w:marTop w:val="0"/>
          <w:marBottom w:val="0"/>
          <w:divBdr>
            <w:top w:val="none" w:sz="0" w:space="0" w:color="auto"/>
            <w:left w:val="none" w:sz="0" w:space="0" w:color="auto"/>
            <w:bottom w:val="none" w:sz="0" w:space="0" w:color="auto"/>
            <w:right w:val="none" w:sz="0" w:space="0" w:color="auto"/>
          </w:divBdr>
        </w:div>
        <w:div w:id="1125195964">
          <w:marLeft w:val="0"/>
          <w:marRight w:val="0"/>
          <w:marTop w:val="0"/>
          <w:marBottom w:val="0"/>
          <w:divBdr>
            <w:top w:val="none" w:sz="0" w:space="0" w:color="auto"/>
            <w:left w:val="none" w:sz="0" w:space="0" w:color="auto"/>
            <w:bottom w:val="none" w:sz="0" w:space="0" w:color="auto"/>
            <w:right w:val="none" w:sz="0" w:space="0" w:color="auto"/>
          </w:divBdr>
        </w:div>
        <w:div w:id="1709179716">
          <w:marLeft w:val="0"/>
          <w:marRight w:val="0"/>
          <w:marTop w:val="0"/>
          <w:marBottom w:val="0"/>
          <w:divBdr>
            <w:top w:val="none" w:sz="0" w:space="0" w:color="auto"/>
            <w:left w:val="none" w:sz="0" w:space="0" w:color="auto"/>
            <w:bottom w:val="none" w:sz="0" w:space="0" w:color="auto"/>
            <w:right w:val="none" w:sz="0" w:space="0" w:color="auto"/>
          </w:divBdr>
        </w:div>
        <w:div w:id="1647513624">
          <w:marLeft w:val="0"/>
          <w:marRight w:val="0"/>
          <w:marTop w:val="0"/>
          <w:marBottom w:val="0"/>
          <w:divBdr>
            <w:top w:val="none" w:sz="0" w:space="0" w:color="auto"/>
            <w:left w:val="none" w:sz="0" w:space="0" w:color="auto"/>
            <w:bottom w:val="none" w:sz="0" w:space="0" w:color="auto"/>
            <w:right w:val="none" w:sz="0" w:space="0" w:color="auto"/>
          </w:divBdr>
        </w:div>
        <w:div w:id="1809468689">
          <w:marLeft w:val="0"/>
          <w:marRight w:val="0"/>
          <w:marTop w:val="0"/>
          <w:marBottom w:val="0"/>
          <w:divBdr>
            <w:top w:val="none" w:sz="0" w:space="0" w:color="auto"/>
            <w:left w:val="none" w:sz="0" w:space="0" w:color="auto"/>
            <w:bottom w:val="none" w:sz="0" w:space="0" w:color="auto"/>
            <w:right w:val="none" w:sz="0" w:space="0" w:color="auto"/>
          </w:divBdr>
        </w:div>
        <w:div w:id="920720434">
          <w:marLeft w:val="0"/>
          <w:marRight w:val="0"/>
          <w:marTop w:val="0"/>
          <w:marBottom w:val="0"/>
          <w:divBdr>
            <w:top w:val="none" w:sz="0" w:space="0" w:color="auto"/>
            <w:left w:val="none" w:sz="0" w:space="0" w:color="auto"/>
            <w:bottom w:val="none" w:sz="0" w:space="0" w:color="auto"/>
            <w:right w:val="none" w:sz="0" w:space="0" w:color="auto"/>
          </w:divBdr>
        </w:div>
        <w:div w:id="1546521821">
          <w:marLeft w:val="0"/>
          <w:marRight w:val="0"/>
          <w:marTop w:val="0"/>
          <w:marBottom w:val="0"/>
          <w:divBdr>
            <w:top w:val="none" w:sz="0" w:space="0" w:color="auto"/>
            <w:left w:val="none" w:sz="0" w:space="0" w:color="auto"/>
            <w:bottom w:val="none" w:sz="0" w:space="0" w:color="auto"/>
            <w:right w:val="none" w:sz="0" w:space="0" w:color="auto"/>
          </w:divBdr>
        </w:div>
        <w:div w:id="2030714065">
          <w:marLeft w:val="0"/>
          <w:marRight w:val="0"/>
          <w:marTop w:val="0"/>
          <w:marBottom w:val="0"/>
          <w:divBdr>
            <w:top w:val="none" w:sz="0" w:space="0" w:color="auto"/>
            <w:left w:val="none" w:sz="0" w:space="0" w:color="auto"/>
            <w:bottom w:val="none" w:sz="0" w:space="0" w:color="auto"/>
            <w:right w:val="none" w:sz="0" w:space="0" w:color="auto"/>
          </w:divBdr>
        </w:div>
        <w:div w:id="1079642100">
          <w:marLeft w:val="0"/>
          <w:marRight w:val="0"/>
          <w:marTop w:val="0"/>
          <w:marBottom w:val="0"/>
          <w:divBdr>
            <w:top w:val="none" w:sz="0" w:space="0" w:color="auto"/>
            <w:left w:val="none" w:sz="0" w:space="0" w:color="auto"/>
            <w:bottom w:val="none" w:sz="0" w:space="0" w:color="auto"/>
            <w:right w:val="none" w:sz="0" w:space="0" w:color="auto"/>
          </w:divBdr>
        </w:div>
        <w:div w:id="766197691">
          <w:marLeft w:val="0"/>
          <w:marRight w:val="0"/>
          <w:marTop w:val="0"/>
          <w:marBottom w:val="0"/>
          <w:divBdr>
            <w:top w:val="none" w:sz="0" w:space="0" w:color="auto"/>
            <w:left w:val="none" w:sz="0" w:space="0" w:color="auto"/>
            <w:bottom w:val="none" w:sz="0" w:space="0" w:color="auto"/>
            <w:right w:val="none" w:sz="0" w:space="0" w:color="auto"/>
          </w:divBdr>
        </w:div>
        <w:div w:id="357896508">
          <w:marLeft w:val="0"/>
          <w:marRight w:val="0"/>
          <w:marTop w:val="0"/>
          <w:marBottom w:val="0"/>
          <w:divBdr>
            <w:top w:val="none" w:sz="0" w:space="0" w:color="auto"/>
            <w:left w:val="none" w:sz="0" w:space="0" w:color="auto"/>
            <w:bottom w:val="none" w:sz="0" w:space="0" w:color="auto"/>
            <w:right w:val="none" w:sz="0" w:space="0" w:color="auto"/>
          </w:divBdr>
        </w:div>
        <w:div w:id="1090852614">
          <w:marLeft w:val="0"/>
          <w:marRight w:val="0"/>
          <w:marTop w:val="0"/>
          <w:marBottom w:val="0"/>
          <w:divBdr>
            <w:top w:val="none" w:sz="0" w:space="0" w:color="auto"/>
            <w:left w:val="none" w:sz="0" w:space="0" w:color="auto"/>
            <w:bottom w:val="none" w:sz="0" w:space="0" w:color="auto"/>
            <w:right w:val="none" w:sz="0" w:space="0" w:color="auto"/>
          </w:divBdr>
        </w:div>
        <w:div w:id="1413045244">
          <w:marLeft w:val="0"/>
          <w:marRight w:val="0"/>
          <w:marTop w:val="0"/>
          <w:marBottom w:val="0"/>
          <w:divBdr>
            <w:top w:val="none" w:sz="0" w:space="0" w:color="auto"/>
            <w:left w:val="none" w:sz="0" w:space="0" w:color="auto"/>
            <w:bottom w:val="none" w:sz="0" w:space="0" w:color="auto"/>
            <w:right w:val="none" w:sz="0" w:space="0" w:color="auto"/>
          </w:divBdr>
        </w:div>
        <w:div w:id="105389551">
          <w:marLeft w:val="0"/>
          <w:marRight w:val="0"/>
          <w:marTop w:val="0"/>
          <w:marBottom w:val="0"/>
          <w:divBdr>
            <w:top w:val="none" w:sz="0" w:space="0" w:color="auto"/>
            <w:left w:val="none" w:sz="0" w:space="0" w:color="auto"/>
            <w:bottom w:val="none" w:sz="0" w:space="0" w:color="auto"/>
            <w:right w:val="none" w:sz="0" w:space="0" w:color="auto"/>
          </w:divBdr>
        </w:div>
        <w:div w:id="1520511580">
          <w:marLeft w:val="0"/>
          <w:marRight w:val="0"/>
          <w:marTop w:val="0"/>
          <w:marBottom w:val="0"/>
          <w:divBdr>
            <w:top w:val="none" w:sz="0" w:space="0" w:color="auto"/>
            <w:left w:val="none" w:sz="0" w:space="0" w:color="auto"/>
            <w:bottom w:val="none" w:sz="0" w:space="0" w:color="auto"/>
            <w:right w:val="none" w:sz="0" w:space="0" w:color="auto"/>
          </w:divBdr>
        </w:div>
        <w:div w:id="220167770">
          <w:marLeft w:val="0"/>
          <w:marRight w:val="0"/>
          <w:marTop w:val="0"/>
          <w:marBottom w:val="0"/>
          <w:divBdr>
            <w:top w:val="none" w:sz="0" w:space="0" w:color="auto"/>
            <w:left w:val="none" w:sz="0" w:space="0" w:color="auto"/>
            <w:bottom w:val="none" w:sz="0" w:space="0" w:color="auto"/>
            <w:right w:val="none" w:sz="0" w:space="0" w:color="auto"/>
          </w:divBdr>
        </w:div>
        <w:div w:id="1795249275">
          <w:marLeft w:val="0"/>
          <w:marRight w:val="0"/>
          <w:marTop w:val="0"/>
          <w:marBottom w:val="0"/>
          <w:divBdr>
            <w:top w:val="none" w:sz="0" w:space="0" w:color="auto"/>
            <w:left w:val="none" w:sz="0" w:space="0" w:color="auto"/>
            <w:bottom w:val="none" w:sz="0" w:space="0" w:color="auto"/>
            <w:right w:val="none" w:sz="0" w:space="0" w:color="auto"/>
          </w:divBdr>
        </w:div>
        <w:div w:id="386494966">
          <w:marLeft w:val="0"/>
          <w:marRight w:val="0"/>
          <w:marTop w:val="0"/>
          <w:marBottom w:val="0"/>
          <w:divBdr>
            <w:top w:val="none" w:sz="0" w:space="0" w:color="auto"/>
            <w:left w:val="none" w:sz="0" w:space="0" w:color="auto"/>
            <w:bottom w:val="none" w:sz="0" w:space="0" w:color="auto"/>
            <w:right w:val="none" w:sz="0" w:space="0" w:color="auto"/>
          </w:divBdr>
        </w:div>
        <w:div w:id="386607171">
          <w:marLeft w:val="0"/>
          <w:marRight w:val="0"/>
          <w:marTop w:val="0"/>
          <w:marBottom w:val="0"/>
          <w:divBdr>
            <w:top w:val="none" w:sz="0" w:space="0" w:color="auto"/>
            <w:left w:val="none" w:sz="0" w:space="0" w:color="auto"/>
            <w:bottom w:val="none" w:sz="0" w:space="0" w:color="auto"/>
            <w:right w:val="none" w:sz="0" w:space="0" w:color="auto"/>
          </w:divBdr>
        </w:div>
        <w:div w:id="840504812">
          <w:marLeft w:val="0"/>
          <w:marRight w:val="0"/>
          <w:marTop w:val="0"/>
          <w:marBottom w:val="0"/>
          <w:divBdr>
            <w:top w:val="none" w:sz="0" w:space="0" w:color="auto"/>
            <w:left w:val="none" w:sz="0" w:space="0" w:color="auto"/>
            <w:bottom w:val="none" w:sz="0" w:space="0" w:color="auto"/>
            <w:right w:val="none" w:sz="0" w:space="0" w:color="auto"/>
          </w:divBdr>
        </w:div>
        <w:div w:id="344522850">
          <w:marLeft w:val="0"/>
          <w:marRight w:val="0"/>
          <w:marTop w:val="0"/>
          <w:marBottom w:val="0"/>
          <w:divBdr>
            <w:top w:val="none" w:sz="0" w:space="0" w:color="auto"/>
            <w:left w:val="none" w:sz="0" w:space="0" w:color="auto"/>
            <w:bottom w:val="none" w:sz="0" w:space="0" w:color="auto"/>
            <w:right w:val="none" w:sz="0" w:space="0" w:color="auto"/>
          </w:divBdr>
        </w:div>
        <w:div w:id="1140147674">
          <w:marLeft w:val="0"/>
          <w:marRight w:val="0"/>
          <w:marTop w:val="0"/>
          <w:marBottom w:val="0"/>
          <w:divBdr>
            <w:top w:val="none" w:sz="0" w:space="0" w:color="auto"/>
            <w:left w:val="none" w:sz="0" w:space="0" w:color="auto"/>
            <w:bottom w:val="none" w:sz="0" w:space="0" w:color="auto"/>
            <w:right w:val="none" w:sz="0" w:space="0" w:color="auto"/>
          </w:divBdr>
        </w:div>
        <w:div w:id="1494757629">
          <w:marLeft w:val="0"/>
          <w:marRight w:val="0"/>
          <w:marTop w:val="0"/>
          <w:marBottom w:val="0"/>
          <w:divBdr>
            <w:top w:val="none" w:sz="0" w:space="0" w:color="auto"/>
            <w:left w:val="none" w:sz="0" w:space="0" w:color="auto"/>
            <w:bottom w:val="none" w:sz="0" w:space="0" w:color="auto"/>
            <w:right w:val="none" w:sz="0" w:space="0" w:color="auto"/>
          </w:divBdr>
        </w:div>
      </w:divsChild>
    </w:div>
    <w:div w:id="1662467288">
      <w:bodyDiv w:val="1"/>
      <w:marLeft w:val="0"/>
      <w:marRight w:val="0"/>
      <w:marTop w:val="0"/>
      <w:marBottom w:val="0"/>
      <w:divBdr>
        <w:top w:val="none" w:sz="0" w:space="0" w:color="auto"/>
        <w:left w:val="none" w:sz="0" w:space="0" w:color="auto"/>
        <w:bottom w:val="none" w:sz="0" w:space="0" w:color="auto"/>
        <w:right w:val="none" w:sz="0" w:space="0" w:color="auto"/>
      </w:divBdr>
      <w:divsChild>
        <w:div w:id="1486580459">
          <w:marLeft w:val="0"/>
          <w:marRight w:val="0"/>
          <w:marTop w:val="0"/>
          <w:marBottom w:val="0"/>
          <w:divBdr>
            <w:top w:val="none" w:sz="0" w:space="0" w:color="auto"/>
            <w:left w:val="none" w:sz="0" w:space="0" w:color="auto"/>
            <w:bottom w:val="none" w:sz="0" w:space="0" w:color="auto"/>
            <w:right w:val="none" w:sz="0" w:space="0" w:color="auto"/>
          </w:divBdr>
          <w:divsChild>
            <w:div w:id="1371296420">
              <w:marLeft w:val="-2551"/>
              <w:marRight w:val="0"/>
              <w:marTop w:val="0"/>
              <w:marBottom w:val="0"/>
              <w:divBdr>
                <w:top w:val="none" w:sz="0" w:space="0" w:color="auto"/>
                <w:left w:val="none" w:sz="0" w:space="0" w:color="auto"/>
                <w:bottom w:val="none" w:sz="0" w:space="0" w:color="auto"/>
                <w:right w:val="none" w:sz="0" w:space="0" w:color="auto"/>
              </w:divBdr>
            </w:div>
            <w:div w:id="1871144112">
              <w:marLeft w:val="0"/>
              <w:marRight w:val="0"/>
              <w:marTop w:val="0"/>
              <w:marBottom w:val="0"/>
              <w:divBdr>
                <w:top w:val="none" w:sz="0" w:space="0" w:color="auto"/>
                <w:left w:val="none" w:sz="0" w:space="0" w:color="auto"/>
                <w:bottom w:val="none" w:sz="0" w:space="0" w:color="auto"/>
                <w:right w:val="none" w:sz="0" w:space="0" w:color="auto"/>
              </w:divBdr>
            </w:div>
          </w:divsChild>
        </w:div>
        <w:div w:id="1989699727">
          <w:marLeft w:val="0"/>
          <w:marRight w:val="0"/>
          <w:marTop w:val="0"/>
          <w:marBottom w:val="0"/>
          <w:divBdr>
            <w:top w:val="none" w:sz="0" w:space="0" w:color="auto"/>
            <w:left w:val="none" w:sz="0" w:space="0" w:color="auto"/>
            <w:bottom w:val="none" w:sz="0" w:space="0" w:color="auto"/>
            <w:right w:val="none" w:sz="0" w:space="0" w:color="auto"/>
          </w:divBdr>
          <w:divsChild>
            <w:div w:id="159031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141196">
      <w:bodyDiv w:val="1"/>
      <w:marLeft w:val="0"/>
      <w:marRight w:val="0"/>
      <w:marTop w:val="0"/>
      <w:marBottom w:val="0"/>
      <w:divBdr>
        <w:top w:val="none" w:sz="0" w:space="0" w:color="auto"/>
        <w:left w:val="none" w:sz="0" w:space="0" w:color="auto"/>
        <w:bottom w:val="none" w:sz="0" w:space="0" w:color="auto"/>
        <w:right w:val="none" w:sz="0" w:space="0" w:color="auto"/>
      </w:divBdr>
      <w:divsChild>
        <w:div w:id="969282742">
          <w:marLeft w:val="0"/>
          <w:marRight w:val="0"/>
          <w:marTop w:val="0"/>
          <w:marBottom w:val="0"/>
          <w:divBdr>
            <w:top w:val="none" w:sz="0" w:space="0" w:color="auto"/>
            <w:left w:val="none" w:sz="0" w:space="0" w:color="auto"/>
            <w:bottom w:val="none" w:sz="0" w:space="0" w:color="auto"/>
            <w:right w:val="none" w:sz="0" w:space="0" w:color="auto"/>
          </w:divBdr>
          <w:divsChild>
            <w:div w:id="1675184198">
              <w:marLeft w:val="0"/>
              <w:marRight w:val="0"/>
              <w:marTop w:val="0"/>
              <w:marBottom w:val="0"/>
              <w:divBdr>
                <w:top w:val="none" w:sz="0" w:space="0" w:color="auto"/>
                <w:left w:val="none" w:sz="0" w:space="0" w:color="auto"/>
                <w:bottom w:val="none" w:sz="0" w:space="0" w:color="auto"/>
                <w:right w:val="none" w:sz="0" w:space="0" w:color="auto"/>
              </w:divBdr>
            </w:div>
          </w:divsChild>
        </w:div>
        <w:div w:id="1760297333">
          <w:marLeft w:val="0"/>
          <w:marRight w:val="0"/>
          <w:marTop w:val="0"/>
          <w:marBottom w:val="0"/>
          <w:divBdr>
            <w:top w:val="none" w:sz="0" w:space="0" w:color="auto"/>
            <w:left w:val="none" w:sz="0" w:space="0" w:color="auto"/>
            <w:bottom w:val="none" w:sz="0" w:space="0" w:color="auto"/>
            <w:right w:val="none" w:sz="0" w:space="0" w:color="auto"/>
          </w:divBdr>
          <w:divsChild>
            <w:div w:id="56514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01454">
      <w:bodyDiv w:val="1"/>
      <w:marLeft w:val="0"/>
      <w:marRight w:val="0"/>
      <w:marTop w:val="0"/>
      <w:marBottom w:val="0"/>
      <w:divBdr>
        <w:top w:val="none" w:sz="0" w:space="0" w:color="auto"/>
        <w:left w:val="none" w:sz="0" w:space="0" w:color="auto"/>
        <w:bottom w:val="none" w:sz="0" w:space="0" w:color="auto"/>
        <w:right w:val="none" w:sz="0" w:space="0" w:color="auto"/>
      </w:divBdr>
      <w:divsChild>
        <w:div w:id="1669359510">
          <w:marLeft w:val="0"/>
          <w:marRight w:val="0"/>
          <w:marTop w:val="0"/>
          <w:marBottom w:val="0"/>
          <w:divBdr>
            <w:top w:val="none" w:sz="0" w:space="0" w:color="auto"/>
            <w:left w:val="none" w:sz="0" w:space="0" w:color="auto"/>
            <w:bottom w:val="none" w:sz="0" w:space="0" w:color="auto"/>
            <w:right w:val="none" w:sz="0" w:space="0" w:color="auto"/>
          </w:divBdr>
        </w:div>
        <w:div w:id="314915531">
          <w:marLeft w:val="0"/>
          <w:marRight w:val="0"/>
          <w:marTop w:val="0"/>
          <w:marBottom w:val="0"/>
          <w:divBdr>
            <w:top w:val="none" w:sz="0" w:space="0" w:color="auto"/>
            <w:left w:val="none" w:sz="0" w:space="0" w:color="auto"/>
            <w:bottom w:val="none" w:sz="0" w:space="0" w:color="auto"/>
            <w:right w:val="none" w:sz="0" w:space="0" w:color="auto"/>
          </w:divBdr>
        </w:div>
        <w:div w:id="104541689">
          <w:marLeft w:val="0"/>
          <w:marRight w:val="0"/>
          <w:marTop w:val="0"/>
          <w:marBottom w:val="0"/>
          <w:divBdr>
            <w:top w:val="none" w:sz="0" w:space="0" w:color="auto"/>
            <w:left w:val="none" w:sz="0" w:space="0" w:color="auto"/>
            <w:bottom w:val="none" w:sz="0" w:space="0" w:color="auto"/>
            <w:right w:val="none" w:sz="0" w:space="0" w:color="auto"/>
          </w:divBdr>
        </w:div>
        <w:div w:id="851258580">
          <w:marLeft w:val="0"/>
          <w:marRight w:val="0"/>
          <w:marTop w:val="0"/>
          <w:marBottom w:val="0"/>
          <w:divBdr>
            <w:top w:val="none" w:sz="0" w:space="0" w:color="auto"/>
            <w:left w:val="none" w:sz="0" w:space="0" w:color="auto"/>
            <w:bottom w:val="none" w:sz="0" w:space="0" w:color="auto"/>
            <w:right w:val="none" w:sz="0" w:space="0" w:color="auto"/>
          </w:divBdr>
        </w:div>
        <w:div w:id="1441948359">
          <w:marLeft w:val="0"/>
          <w:marRight w:val="0"/>
          <w:marTop w:val="0"/>
          <w:marBottom w:val="0"/>
          <w:divBdr>
            <w:top w:val="none" w:sz="0" w:space="0" w:color="auto"/>
            <w:left w:val="none" w:sz="0" w:space="0" w:color="auto"/>
            <w:bottom w:val="none" w:sz="0" w:space="0" w:color="auto"/>
            <w:right w:val="none" w:sz="0" w:space="0" w:color="auto"/>
          </w:divBdr>
        </w:div>
        <w:div w:id="159396562">
          <w:marLeft w:val="0"/>
          <w:marRight w:val="0"/>
          <w:marTop w:val="0"/>
          <w:marBottom w:val="0"/>
          <w:divBdr>
            <w:top w:val="none" w:sz="0" w:space="0" w:color="auto"/>
            <w:left w:val="none" w:sz="0" w:space="0" w:color="auto"/>
            <w:bottom w:val="none" w:sz="0" w:space="0" w:color="auto"/>
            <w:right w:val="none" w:sz="0" w:space="0" w:color="auto"/>
          </w:divBdr>
        </w:div>
        <w:div w:id="1258563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szpitaltuchol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owienia@szpitaltuchola.pl" TargetMode="External"/><Relationship Id="rId4" Type="http://schemas.openxmlformats.org/officeDocument/2006/relationships/settings" Target="settings.xml"/><Relationship Id="rId9" Type="http://schemas.openxmlformats.org/officeDocument/2006/relationships/hyperlink" Target="https://www.portalzp.pl/kody-cpv/szczegoly/urzadzenia-medyczne-2677/"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3CED4C-85B3-4592-9D10-3FADB97FF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7234</TotalTime>
  <Pages>14</Pages>
  <Words>5145</Words>
  <Characters>30873</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rafalizdebski</dc:creator>
  <cp:lastModifiedBy>Tomasz TB. Beszczyński</cp:lastModifiedBy>
  <cp:revision>25</cp:revision>
  <cp:lastPrinted>2016-10-26T08:40:00Z</cp:lastPrinted>
  <dcterms:created xsi:type="dcterms:W3CDTF">2016-12-06T11:35:00Z</dcterms:created>
  <dcterms:modified xsi:type="dcterms:W3CDTF">2016-12-30T10:39:00Z</dcterms:modified>
</cp:coreProperties>
</file>